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Pr="00705F21" w:rsidRDefault="007A7AAA" w:rsidP="00705F21">
      <w:pPr>
        <w:tabs>
          <w:tab w:val="left" w:pos="7215"/>
        </w:tabs>
        <w:spacing w:line="360" w:lineRule="auto"/>
        <w:jc w:val="center"/>
        <w:rPr>
          <w:sz w:val="36"/>
          <w:szCs w:val="36"/>
        </w:rPr>
      </w:pPr>
      <w:r w:rsidRPr="00705F21">
        <w:rPr>
          <w:b/>
          <w:bCs/>
          <w:sz w:val="36"/>
          <w:szCs w:val="36"/>
        </w:rPr>
        <w:t>Bakonycsernyei Közös Önkormányzati Hiv</w:t>
      </w:r>
      <w:r w:rsidRPr="00705F21">
        <w:rPr>
          <w:b/>
          <w:bCs/>
          <w:sz w:val="36"/>
          <w:szCs w:val="36"/>
        </w:rPr>
        <w:t>atal</w:t>
      </w:r>
    </w:p>
    <w:p w:rsidR="00000000" w:rsidRDefault="00705F21" w:rsidP="00705F21">
      <w:pPr>
        <w:ind w:left="1134" w:hanging="567"/>
        <w:jc w:val="center"/>
        <w:rPr>
          <w:b/>
        </w:rPr>
      </w:pPr>
      <w:r>
        <w:rPr>
          <w:b/>
        </w:rPr>
        <w:t>8056 Bakonycsernye, Rákóczi u. 83.</w:t>
      </w:r>
    </w:p>
    <w:p w:rsidR="00705F21" w:rsidRDefault="00705F21" w:rsidP="00705F21">
      <w:pPr>
        <w:ind w:left="1134" w:hanging="567"/>
        <w:jc w:val="center"/>
        <w:rPr>
          <w:b/>
        </w:rPr>
      </w:pPr>
    </w:p>
    <w:p w:rsidR="00000000" w:rsidRDefault="007A7AAA">
      <w:pPr>
        <w:ind w:left="1134" w:hanging="567"/>
        <w:jc w:val="both"/>
        <w:rPr>
          <w:b/>
        </w:rPr>
      </w:pPr>
    </w:p>
    <w:p w:rsidR="00000000" w:rsidRDefault="007A7AAA">
      <w:pPr>
        <w:ind w:left="567"/>
        <w:jc w:val="both"/>
      </w:pPr>
    </w:p>
    <w:p w:rsidR="00000000" w:rsidRDefault="007A7AAA">
      <w:pPr>
        <w:ind w:left="207"/>
        <w:jc w:val="both"/>
      </w:pPr>
      <w:r>
        <w:t xml:space="preserve">a köziratokról, a közlevéltárakról és a magánlevéltári anyag védelméről szóló 1995. évi LXVI. törvény alapján készített, a közfeladatot ellátó szervek iratkezelésének általános követelményeiről szóló, többször módosított 335/2005. (XII. 29.) Korm. </w:t>
      </w:r>
      <w:r>
        <w:t xml:space="preserve">rendeletben előírtaknak megfelelő </w:t>
      </w:r>
    </w:p>
    <w:p w:rsidR="00000000" w:rsidRDefault="007A7AAA">
      <w:pPr>
        <w:ind w:left="567"/>
        <w:jc w:val="both"/>
      </w:pPr>
    </w:p>
    <w:p w:rsidR="00000000" w:rsidRDefault="007A7AAA">
      <w:pPr>
        <w:ind w:left="567"/>
        <w:jc w:val="both"/>
      </w:pPr>
    </w:p>
    <w:p w:rsidR="00000000" w:rsidRDefault="007A7AAA">
      <w:pPr>
        <w:ind w:left="567"/>
        <w:jc w:val="both"/>
      </w:pPr>
    </w:p>
    <w:p w:rsidR="00000000" w:rsidRDefault="007A7AAA">
      <w:pPr>
        <w:ind w:left="567"/>
        <w:jc w:val="both"/>
      </w:pPr>
    </w:p>
    <w:p w:rsidR="00000000" w:rsidRPr="00705F21" w:rsidRDefault="007A7AAA">
      <w:pPr>
        <w:ind w:left="207"/>
        <w:jc w:val="center"/>
        <w:rPr>
          <w:b/>
          <w:sz w:val="36"/>
          <w:szCs w:val="36"/>
        </w:rPr>
      </w:pPr>
      <w:r w:rsidRPr="00705F21">
        <w:rPr>
          <w:b/>
          <w:i/>
          <w:sz w:val="36"/>
          <w:szCs w:val="36"/>
        </w:rPr>
        <w:t>IRATKEZELÉSI SZABÁLYZATA</w:t>
      </w:r>
    </w:p>
    <w:p w:rsidR="00000000" w:rsidRDefault="007A7AAA">
      <w:pPr>
        <w:ind w:left="567"/>
        <w:jc w:val="both"/>
        <w:rPr>
          <w:b/>
          <w:i/>
        </w:rPr>
      </w:pPr>
    </w:p>
    <w:p w:rsidR="00000000" w:rsidRDefault="007A7AAA">
      <w:pPr>
        <w:ind w:left="567"/>
        <w:jc w:val="both"/>
        <w:rPr>
          <w:b/>
          <w:i/>
        </w:rPr>
      </w:pPr>
    </w:p>
    <w:p w:rsidR="00000000" w:rsidRDefault="007A7AAA">
      <w:pPr>
        <w:ind w:left="567"/>
        <w:jc w:val="both"/>
      </w:pPr>
    </w:p>
    <w:p w:rsidR="00000000" w:rsidRDefault="007A7AAA">
      <w:pPr>
        <w:ind w:left="207"/>
        <w:jc w:val="both"/>
      </w:pPr>
      <w:r>
        <w:t xml:space="preserve">A köziratokról, közlevéltáraktól, és a magánlevéltári anyag védelméről szóló 1995. évi LXVI. törvényben biztosított jogkörömben eljárva </w:t>
      </w:r>
    </w:p>
    <w:p w:rsidR="00000000" w:rsidRDefault="007A7AAA">
      <w:pPr>
        <w:ind w:left="567"/>
        <w:jc w:val="both"/>
      </w:pPr>
    </w:p>
    <w:p w:rsidR="00000000" w:rsidRDefault="007A7AAA">
      <w:pPr>
        <w:ind w:left="207"/>
        <w:jc w:val="both"/>
      </w:pPr>
      <w:r>
        <w:t xml:space="preserve">egyedi iratkezelési </w:t>
      </w:r>
      <w:r>
        <w:rPr>
          <w:color w:val="000000"/>
        </w:rPr>
        <w:t>szabályzatának 2018. július 1-j</w:t>
      </w:r>
      <w:r>
        <w:rPr>
          <w:color w:val="000000"/>
        </w:rPr>
        <w:t>ével történő bevezetésével egyetértek.</w:t>
      </w:r>
    </w:p>
    <w:p w:rsidR="00000000" w:rsidRDefault="007A7AAA">
      <w:pPr>
        <w:ind w:left="567"/>
        <w:jc w:val="both"/>
        <w:rPr>
          <w:color w:val="000000"/>
        </w:rPr>
      </w:pPr>
    </w:p>
    <w:p w:rsidR="00000000" w:rsidRDefault="007A7AAA">
      <w:pPr>
        <w:ind w:left="567"/>
        <w:jc w:val="both"/>
        <w:rPr>
          <w:color w:val="000000"/>
        </w:rPr>
      </w:pPr>
    </w:p>
    <w:p w:rsidR="00000000" w:rsidRDefault="007A7AAA">
      <w:pPr>
        <w:ind w:left="207"/>
      </w:pPr>
      <w:r>
        <w:t>Székesfehérvár, 2018. ……… ….</w:t>
      </w:r>
      <w:r>
        <w:rPr>
          <w:b/>
        </w:rPr>
        <w:t xml:space="preserve"> </w:t>
      </w:r>
    </w:p>
    <w:p w:rsidR="00000000" w:rsidRDefault="007A7AAA">
      <w:pPr>
        <w:ind w:left="567"/>
        <w:jc w:val="both"/>
        <w:rPr>
          <w:b/>
          <w:highlight w:val="yellow"/>
        </w:rPr>
      </w:pPr>
    </w:p>
    <w:p w:rsidR="00000000" w:rsidRDefault="007A7AAA">
      <w:pPr>
        <w:ind w:left="207"/>
        <w:jc w:val="right"/>
      </w:pPr>
      <w:r>
        <w:t xml:space="preserve">………………………………………………………….... </w:t>
      </w:r>
    </w:p>
    <w:p w:rsidR="00000000" w:rsidRDefault="007A7AAA">
      <w:pPr>
        <w:ind w:left="567"/>
        <w:jc w:val="both"/>
        <w:rPr>
          <w:b/>
        </w:rPr>
      </w:pPr>
    </w:p>
    <w:p w:rsidR="00000000" w:rsidRDefault="007A7AAA">
      <w:pPr>
        <w:ind w:left="207"/>
        <w:jc w:val="right"/>
        <w:rPr>
          <w:b/>
        </w:rPr>
      </w:pPr>
    </w:p>
    <w:p w:rsidR="00000000" w:rsidRDefault="007A7AAA">
      <w:pPr>
        <w:ind w:left="207"/>
        <w:jc w:val="right"/>
      </w:pPr>
      <w:r>
        <w:rPr>
          <w:b/>
        </w:rPr>
        <w:t>igazgató</w:t>
      </w:r>
    </w:p>
    <w:p w:rsidR="00000000" w:rsidRDefault="007A7AAA">
      <w:pPr>
        <w:ind w:left="207"/>
        <w:jc w:val="right"/>
      </w:pPr>
      <w:r>
        <w:rPr>
          <w:b/>
        </w:rPr>
        <w:t>MNL  Fejér Megyei Levéltára</w:t>
      </w:r>
    </w:p>
    <w:p w:rsidR="00000000" w:rsidRDefault="007A7AAA">
      <w:pPr>
        <w:ind w:left="567"/>
        <w:jc w:val="both"/>
        <w:rPr>
          <w:b/>
        </w:rPr>
      </w:pPr>
    </w:p>
    <w:p w:rsidR="00000000" w:rsidRDefault="007A7AAA">
      <w:pPr>
        <w:ind w:left="567"/>
        <w:jc w:val="both"/>
        <w:rPr>
          <w:b/>
        </w:rPr>
      </w:pPr>
    </w:p>
    <w:p w:rsidR="00000000" w:rsidRDefault="007A7AAA">
      <w:pPr>
        <w:ind w:left="567"/>
        <w:jc w:val="both"/>
      </w:pPr>
    </w:p>
    <w:p w:rsidR="00000000" w:rsidRDefault="007A7AAA">
      <w:pPr>
        <w:ind w:left="207"/>
        <w:jc w:val="both"/>
      </w:pPr>
      <w:r>
        <w:t>A köziratokról, közlevéltáraktól, és a magánlevéltári anyag védelméről szóló 1995. évi LXVI. törvényben biztosítot</w:t>
      </w:r>
      <w:r>
        <w:t xml:space="preserve">t jogkörömben eljárva </w:t>
      </w:r>
    </w:p>
    <w:p w:rsidR="00000000" w:rsidRDefault="007A7AAA">
      <w:pPr>
        <w:ind w:left="207"/>
        <w:jc w:val="both"/>
      </w:pPr>
      <w:r>
        <w:rPr>
          <w:b/>
        </w:rPr>
        <w:t xml:space="preserve">                                            </w:t>
      </w:r>
      <w:r>
        <w:t>Bakonycsernyei Közös Önkormányzati Hivatal</w:t>
      </w:r>
      <w:r>
        <w:rPr>
          <w:b/>
        </w:rPr>
        <w:t xml:space="preserve"> </w:t>
      </w:r>
      <w:r>
        <w:t xml:space="preserve">egyedi iratkezelési </w:t>
      </w:r>
      <w:r>
        <w:rPr>
          <w:color w:val="000000"/>
        </w:rPr>
        <w:t xml:space="preserve">szabályzatának </w:t>
      </w:r>
      <w:r>
        <w:rPr>
          <w:color w:val="000000"/>
        </w:rPr>
        <w:t>2018. július 1</w:t>
      </w:r>
      <w:r>
        <w:rPr>
          <w:color w:val="000000"/>
        </w:rPr>
        <w:t>-jével történő bevezetésével egyetértek.</w:t>
      </w:r>
    </w:p>
    <w:p w:rsidR="00000000" w:rsidRDefault="007A7AAA">
      <w:pPr>
        <w:ind w:left="567"/>
        <w:jc w:val="both"/>
      </w:pPr>
    </w:p>
    <w:p w:rsidR="00000000" w:rsidRDefault="007A7AAA">
      <w:pPr>
        <w:ind w:left="567"/>
        <w:jc w:val="both"/>
      </w:pPr>
    </w:p>
    <w:p w:rsidR="00000000" w:rsidRDefault="007A7AAA">
      <w:pPr>
        <w:ind w:left="207"/>
        <w:jc w:val="both"/>
      </w:pPr>
      <w:r>
        <w:t>Székesfehérvár, 2018.……… ….</w:t>
      </w:r>
    </w:p>
    <w:p w:rsidR="00000000" w:rsidRDefault="007A7AAA">
      <w:pPr>
        <w:ind w:left="567"/>
        <w:jc w:val="both"/>
        <w:rPr>
          <w:b/>
        </w:rPr>
      </w:pPr>
    </w:p>
    <w:p w:rsidR="00000000" w:rsidRDefault="007A7AAA">
      <w:pPr>
        <w:ind w:left="567"/>
        <w:jc w:val="both"/>
        <w:rPr>
          <w:b/>
        </w:rPr>
      </w:pPr>
    </w:p>
    <w:p w:rsidR="00000000" w:rsidRDefault="007A7AAA">
      <w:pPr>
        <w:ind w:left="207"/>
        <w:jc w:val="right"/>
      </w:pPr>
      <w:r>
        <w:rPr>
          <w:b/>
        </w:rPr>
        <w:t>………</w:t>
      </w:r>
      <w:r>
        <w:rPr>
          <w:b/>
        </w:rPr>
        <w:t xml:space="preserve">...…………………………………………  </w:t>
      </w:r>
    </w:p>
    <w:p w:rsidR="00000000" w:rsidRDefault="007A7AAA">
      <w:pPr>
        <w:ind w:left="567"/>
        <w:jc w:val="right"/>
      </w:pPr>
      <w:r>
        <w:rPr>
          <w:b/>
        </w:rPr>
        <w:t>főigazgató/igazgató</w:t>
      </w:r>
    </w:p>
    <w:p w:rsidR="00000000" w:rsidRDefault="007A7AAA">
      <w:pPr>
        <w:ind w:left="207"/>
        <w:jc w:val="right"/>
      </w:pPr>
      <w:r>
        <w:rPr>
          <w:b/>
        </w:rPr>
        <w:t>Fejér Megyei Kormányhivatala</w:t>
      </w:r>
    </w:p>
    <w:p w:rsidR="00000000" w:rsidRDefault="007A7AAA">
      <w:pPr>
        <w:ind w:left="567"/>
        <w:jc w:val="right"/>
        <w:rPr>
          <w:b/>
        </w:rPr>
      </w:pPr>
    </w:p>
    <w:p w:rsidR="00000000" w:rsidRDefault="007A7AAA">
      <w:pPr>
        <w:ind w:left="567"/>
        <w:jc w:val="both"/>
        <w:rPr>
          <w:b/>
        </w:rPr>
      </w:pPr>
    </w:p>
    <w:p w:rsidR="00000000" w:rsidRDefault="007A7AAA">
      <w:pPr>
        <w:ind w:left="567"/>
        <w:jc w:val="both"/>
        <w:rPr>
          <w:b/>
        </w:rPr>
      </w:pPr>
    </w:p>
    <w:p w:rsidR="00000000" w:rsidRDefault="007A7AAA">
      <w:pPr>
        <w:tabs>
          <w:tab w:val="clear" w:pos="708"/>
          <w:tab w:val="left" w:pos="-284"/>
          <w:tab w:val="left" w:pos="567"/>
        </w:tabs>
        <w:overflowPunct w:val="0"/>
        <w:autoSpaceDE w:val="0"/>
        <w:ind w:left="567" w:hanging="567"/>
        <w:jc w:val="center"/>
        <w:rPr>
          <w:b/>
          <w:bCs/>
        </w:rPr>
      </w:pPr>
    </w:p>
    <w:p w:rsidR="00000000" w:rsidRDefault="007A7AAA">
      <w:pPr>
        <w:tabs>
          <w:tab w:val="clear" w:pos="708"/>
          <w:tab w:val="left" w:pos="-284"/>
          <w:tab w:val="left" w:pos="567"/>
        </w:tabs>
        <w:overflowPunct w:val="0"/>
        <w:autoSpaceDE w:val="0"/>
        <w:ind w:left="567" w:hanging="567"/>
        <w:jc w:val="center"/>
        <w:rPr>
          <w:b/>
          <w:bCs/>
        </w:rPr>
      </w:pPr>
    </w:p>
    <w:p w:rsidR="00000000" w:rsidRDefault="007A7AAA">
      <w:pPr>
        <w:tabs>
          <w:tab w:val="clear" w:pos="708"/>
          <w:tab w:val="left" w:pos="-284"/>
          <w:tab w:val="left" w:pos="567"/>
        </w:tabs>
        <w:overflowPunct w:val="0"/>
        <w:autoSpaceDE w:val="0"/>
        <w:ind w:left="567" w:hanging="567"/>
        <w:jc w:val="center"/>
        <w:rPr>
          <w:b/>
          <w:bCs/>
        </w:rPr>
      </w:pPr>
    </w:p>
    <w:p w:rsidR="00000000" w:rsidRDefault="007A7AAA">
      <w:pPr>
        <w:tabs>
          <w:tab w:val="clear" w:pos="708"/>
          <w:tab w:val="left" w:pos="-284"/>
          <w:tab w:val="left" w:pos="567"/>
        </w:tabs>
        <w:overflowPunct w:val="0"/>
        <w:autoSpaceDE w:val="0"/>
        <w:ind w:left="567" w:hanging="567"/>
        <w:jc w:val="center"/>
        <w:rPr>
          <w:b/>
          <w:bCs/>
        </w:rPr>
      </w:pPr>
    </w:p>
    <w:p w:rsidR="00000000" w:rsidRDefault="007A7AAA">
      <w:pPr>
        <w:tabs>
          <w:tab w:val="clear" w:pos="708"/>
          <w:tab w:val="left" w:pos="-284"/>
          <w:tab w:val="left" w:pos="567"/>
        </w:tabs>
        <w:overflowPunct w:val="0"/>
        <w:autoSpaceDE w:val="0"/>
      </w:pPr>
      <w:r>
        <w:rPr>
          <w:b/>
          <w:bCs/>
        </w:rPr>
        <w:t xml:space="preserve">                                                                                </w:t>
      </w:r>
      <w:r>
        <w:rPr>
          <w:b/>
          <w:bCs/>
        </w:rPr>
        <w:t xml:space="preserve">Bakonycsernyei Közös Önkormányzati Hivatal </w:t>
      </w:r>
    </w:p>
    <w:p w:rsidR="00000000" w:rsidRDefault="007A7AAA">
      <w:pPr>
        <w:tabs>
          <w:tab w:val="clear" w:pos="708"/>
          <w:tab w:val="left" w:pos="-284"/>
          <w:tab w:val="left" w:pos="567"/>
        </w:tabs>
        <w:overflowPunct w:val="0"/>
        <w:autoSpaceDE w:val="0"/>
        <w:ind w:left="567" w:hanging="567"/>
        <w:jc w:val="center"/>
      </w:pPr>
      <w:r>
        <w:rPr>
          <w:b/>
          <w:bCs/>
        </w:rPr>
        <w:t xml:space="preserve">                                                                 </w:t>
      </w:r>
      <w:r>
        <w:rPr>
          <w:b/>
          <w:bCs/>
        </w:rPr>
        <w:t>Szervezeti</w:t>
      </w:r>
      <w:r>
        <w:rPr>
          <w:b/>
          <w:bCs/>
        </w:rPr>
        <w:t xml:space="preserve"> és Működési Szabályzatának 1. sz. függeléke</w:t>
      </w:r>
    </w:p>
    <w:p w:rsidR="00000000" w:rsidRDefault="007A7AAA">
      <w:pPr>
        <w:tabs>
          <w:tab w:val="clear" w:pos="708"/>
          <w:tab w:val="left" w:pos="-284"/>
          <w:tab w:val="left" w:pos="567"/>
        </w:tabs>
        <w:ind w:left="567" w:hanging="567"/>
        <w:jc w:val="both"/>
        <w:rPr>
          <w:b/>
          <w:bCs/>
        </w:rPr>
      </w:pPr>
    </w:p>
    <w:p w:rsidR="00000000" w:rsidRDefault="007A7AAA">
      <w:pPr>
        <w:tabs>
          <w:tab w:val="clear" w:pos="708"/>
          <w:tab w:val="left" w:pos="-284"/>
          <w:tab w:val="left" w:pos="567"/>
        </w:tabs>
        <w:ind w:left="567" w:hanging="567"/>
        <w:jc w:val="both"/>
        <w:rPr>
          <w:b/>
          <w:bCs/>
        </w:rPr>
      </w:pPr>
    </w:p>
    <w:p w:rsidR="00000000" w:rsidRDefault="007A7AAA">
      <w:pPr>
        <w:numPr>
          <w:ilvl w:val="0"/>
          <w:numId w:val="9"/>
        </w:numPr>
        <w:tabs>
          <w:tab w:val="clear" w:pos="708"/>
          <w:tab w:val="left" w:pos="-284"/>
          <w:tab w:val="left" w:pos="567"/>
        </w:tabs>
        <w:ind w:left="567" w:hanging="567"/>
        <w:jc w:val="center"/>
      </w:pPr>
      <w:r>
        <w:rPr>
          <w:b/>
        </w:rPr>
        <w:t xml:space="preserve">Fejezet </w:t>
      </w:r>
    </w:p>
    <w:p w:rsidR="00000000" w:rsidRDefault="007A7AAA">
      <w:pPr>
        <w:tabs>
          <w:tab w:val="clear" w:pos="708"/>
          <w:tab w:val="left" w:pos="-284"/>
          <w:tab w:val="left" w:pos="567"/>
        </w:tabs>
        <w:ind w:left="567" w:hanging="567"/>
        <w:rPr>
          <w:b/>
        </w:rPr>
      </w:pPr>
    </w:p>
    <w:p w:rsidR="00000000" w:rsidRDefault="007A7AAA">
      <w:pPr>
        <w:tabs>
          <w:tab w:val="clear" w:pos="708"/>
          <w:tab w:val="left" w:pos="-284"/>
          <w:tab w:val="left" w:pos="567"/>
        </w:tabs>
        <w:ind w:left="567" w:hanging="567"/>
        <w:jc w:val="center"/>
      </w:pPr>
      <w:r>
        <w:rPr>
          <w:b/>
        </w:rPr>
        <w:t>AZ IRATKEZELÉS SORÁN HASZNÁLT ÉRTELMEZŐ RENDELKEZÉSEK</w:t>
      </w:r>
    </w:p>
    <w:p w:rsidR="00000000" w:rsidRDefault="007A7AAA">
      <w:pPr>
        <w:tabs>
          <w:tab w:val="clear" w:pos="708"/>
          <w:tab w:val="left" w:pos="-284"/>
          <w:tab w:val="left" w:pos="567"/>
        </w:tabs>
        <w:ind w:left="567" w:hanging="567"/>
        <w:rPr>
          <w:b/>
        </w:rPr>
      </w:pPr>
    </w:p>
    <w:p w:rsidR="00000000" w:rsidRDefault="007A7AAA">
      <w:pPr>
        <w:shd w:val="clear" w:color="auto" w:fill="FFFFFF"/>
        <w:tabs>
          <w:tab w:val="clear" w:pos="708"/>
        </w:tabs>
        <w:suppressAutoHyphens w:val="0"/>
        <w:jc w:val="both"/>
      </w:pPr>
      <w:r>
        <w:rPr>
          <w:b/>
          <w:iCs/>
          <w:lang w:eastAsia="hu-HU"/>
        </w:rPr>
        <w:t>ÁNYK űrlap benyújtás támogatás szolgáltatás</w:t>
      </w:r>
      <w:r>
        <w:rPr>
          <w:iCs/>
          <w:lang w:eastAsia="hu-HU"/>
        </w:rPr>
        <w:t xml:space="preserve">: </w:t>
      </w:r>
      <w:r>
        <w:rPr>
          <w:lang w:eastAsia="hu-HU"/>
        </w:rPr>
        <w:t>a szabályozott elektronikus ügyintézési szolgáltatásokról és az állam által kötelezően nyújtandó sz</w:t>
      </w:r>
      <w:r>
        <w:rPr>
          <w:lang w:eastAsia="hu-HU"/>
        </w:rPr>
        <w:t>olgáltatásokról szóló kormányrendelet szerinti szolgáltatás;</w:t>
      </w:r>
    </w:p>
    <w:p w:rsidR="00000000" w:rsidRDefault="007A7AAA">
      <w:pPr>
        <w:shd w:val="clear" w:color="auto" w:fill="FFFFFF"/>
        <w:tabs>
          <w:tab w:val="clear" w:pos="708"/>
        </w:tabs>
        <w:suppressAutoHyphens w:val="0"/>
        <w:jc w:val="both"/>
      </w:pPr>
      <w:r>
        <w:rPr>
          <w:b/>
          <w:iCs/>
          <w:lang w:eastAsia="hu-HU"/>
        </w:rPr>
        <w:t>Átadás:</w:t>
      </w:r>
      <w:r>
        <w:rPr>
          <w:lang w:eastAsia="hu-HU"/>
        </w:rPr>
        <w:t xml:space="preserve"> irat, ügyirat vagy irategyüttes kezelési jogosultságának dokumentált átruházása;</w:t>
      </w:r>
    </w:p>
    <w:p w:rsidR="00000000" w:rsidRDefault="007A7AAA">
      <w:pPr>
        <w:shd w:val="clear" w:color="auto" w:fill="FFFFFF"/>
        <w:tabs>
          <w:tab w:val="clear" w:pos="708"/>
        </w:tabs>
        <w:suppressAutoHyphens w:val="0"/>
        <w:jc w:val="both"/>
      </w:pPr>
      <w:r>
        <w:rPr>
          <w:b/>
          <w:iCs/>
          <w:lang w:eastAsia="hu-HU"/>
        </w:rPr>
        <w:t>Átmeneti irattár</w:t>
      </w:r>
      <w:r>
        <w:rPr>
          <w:b/>
          <w:lang w:eastAsia="hu-HU"/>
        </w:rPr>
        <w:t>:</w:t>
      </w:r>
      <w:r>
        <w:rPr>
          <w:lang w:eastAsia="hu-HU"/>
        </w:rPr>
        <w:t xml:space="preserve"> a Bakonycsernyei Közös Önkormányzati Hivatal által az iktatóhelyhez kapcsolódóan kialakí</w:t>
      </w:r>
      <w:r>
        <w:rPr>
          <w:lang w:eastAsia="hu-HU"/>
        </w:rPr>
        <w:t>tott olyan irattár, amelyben az irattári anyag meghatározott időtartamú átmeneti, selejtezés vagy központi irattárba adás előtti őrzése történik;</w:t>
      </w:r>
    </w:p>
    <w:p w:rsidR="00000000" w:rsidRDefault="007A7AAA">
      <w:pPr>
        <w:shd w:val="clear" w:color="auto" w:fill="FFFFFF"/>
        <w:tabs>
          <w:tab w:val="clear" w:pos="708"/>
        </w:tabs>
        <w:suppressAutoHyphens w:val="0"/>
        <w:jc w:val="both"/>
      </w:pPr>
      <w:r>
        <w:rPr>
          <w:b/>
          <w:lang w:eastAsia="hu-HU"/>
        </w:rPr>
        <w:t>B</w:t>
      </w:r>
      <w:r>
        <w:rPr>
          <w:b/>
          <w:iCs/>
          <w:lang w:eastAsia="hu-HU"/>
        </w:rPr>
        <w:t>iztonságos kézbesítési szolgáltatás:</w:t>
      </w:r>
      <w:r>
        <w:rPr>
          <w:iCs/>
          <w:lang w:eastAsia="hu-HU"/>
        </w:rPr>
        <w:t xml:space="preserve"> </w:t>
      </w:r>
      <w:r>
        <w:rPr>
          <w:lang w:eastAsia="hu-HU"/>
        </w:rPr>
        <w:t>a szabályozott elektronikus ügyintézési szolgáltatásokról és az állam ál</w:t>
      </w:r>
      <w:r>
        <w:rPr>
          <w:lang w:eastAsia="hu-HU"/>
        </w:rPr>
        <w:t>tal kötelezően nyújtandó szolgáltatásokról szóló kormányrendelet szerinti szabályozott biztonságos kézbesítési szolgáltatás;</w:t>
      </w:r>
    </w:p>
    <w:p w:rsidR="00000000" w:rsidRDefault="007A7AAA">
      <w:pPr>
        <w:shd w:val="clear" w:color="auto" w:fill="FFFFFF"/>
        <w:tabs>
          <w:tab w:val="clear" w:pos="708"/>
        </w:tabs>
        <w:suppressAutoHyphens w:val="0"/>
        <w:jc w:val="both"/>
      </w:pPr>
      <w:r>
        <w:rPr>
          <w:b/>
          <w:lang w:eastAsia="hu-HU"/>
        </w:rPr>
        <w:t>C</w:t>
      </w:r>
      <w:r>
        <w:rPr>
          <w:b/>
          <w:iCs/>
          <w:lang w:eastAsia="hu-HU"/>
        </w:rPr>
        <w:t>satolás:</w:t>
      </w:r>
      <w:r>
        <w:rPr>
          <w:iCs/>
          <w:lang w:eastAsia="hu-HU"/>
        </w:rPr>
        <w:t xml:space="preserve"> </w:t>
      </w:r>
      <w:r>
        <w:rPr>
          <w:lang w:eastAsia="hu-HU"/>
        </w:rPr>
        <w:t>iratok, ügyiratok átmeneti jellegű összekapcsolása;</w:t>
      </w:r>
    </w:p>
    <w:p w:rsidR="00000000" w:rsidRDefault="007A7AAA">
      <w:pPr>
        <w:shd w:val="clear" w:color="auto" w:fill="FFFFFF"/>
        <w:tabs>
          <w:tab w:val="clear" w:pos="708"/>
        </w:tabs>
        <w:suppressAutoHyphens w:val="0"/>
        <w:jc w:val="both"/>
      </w:pPr>
      <w:r>
        <w:rPr>
          <w:b/>
          <w:iCs/>
          <w:lang w:eastAsia="hu-HU"/>
        </w:rPr>
        <w:t>Elektronikus archiválás:</w:t>
      </w:r>
      <w:r>
        <w:rPr>
          <w:iCs/>
          <w:lang w:eastAsia="hu-HU"/>
        </w:rPr>
        <w:t xml:space="preserve"> </w:t>
      </w:r>
      <w:r>
        <w:rPr>
          <w:lang w:eastAsia="hu-HU"/>
        </w:rPr>
        <w:t>elektronikus iktatókönyvek és adatállományai</w:t>
      </w:r>
      <w:r>
        <w:rPr>
          <w:lang w:eastAsia="hu-HU"/>
        </w:rPr>
        <w:t>k, valamint elektronikus dokumentumok hosszú távú biztonságos és olvashatóságát biztosító megőrzése elektronikus adathordozón;</w:t>
      </w:r>
    </w:p>
    <w:p w:rsidR="00000000" w:rsidRDefault="007A7AAA">
      <w:pPr>
        <w:shd w:val="clear" w:color="auto" w:fill="FFFFFF"/>
        <w:tabs>
          <w:tab w:val="clear" w:pos="708"/>
        </w:tabs>
        <w:suppressAutoHyphens w:val="0"/>
        <w:jc w:val="both"/>
      </w:pPr>
      <w:r>
        <w:rPr>
          <w:b/>
          <w:iCs/>
          <w:lang w:eastAsia="hu-HU"/>
        </w:rPr>
        <w:t>Elektronikus érkeztető nyilvántartás:</w:t>
      </w:r>
      <w:r>
        <w:rPr>
          <w:iCs/>
          <w:lang w:eastAsia="hu-HU"/>
        </w:rPr>
        <w:t xml:space="preserve"> </w:t>
      </w:r>
      <w:r>
        <w:rPr>
          <w:lang w:eastAsia="hu-HU"/>
        </w:rPr>
        <w:t>elektronikus iratkezelés esetén az iratkezelési szoftver azon szolgáltatás-együttese, amely</w:t>
      </w:r>
      <w:r>
        <w:rPr>
          <w:lang w:eastAsia="hu-HU"/>
        </w:rPr>
        <w:t xml:space="preserve"> az érkeztetési információk rögzítését, megőrzését és visszakereshetőségét biztosítja;</w:t>
      </w:r>
    </w:p>
    <w:p w:rsidR="00000000" w:rsidRDefault="007A7AAA">
      <w:pPr>
        <w:shd w:val="clear" w:color="auto" w:fill="FFFFFF"/>
        <w:tabs>
          <w:tab w:val="clear" w:pos="708"/>
        </w:tabs>
        <w:suppressAutoHyphens w:val="0"/>
        <w:jc w:val="both"/>
      </w:pPr>
      <w:r>
        <w:rPr>
          <w:b/>
          <w:iCs/>
          <w:lang w:eastAsia="hu-HU"/>
        </w:rPr>
        <w:t>Elektronikus iktatókönyv:</w:t>
      </w:r>
      <w:r>
        <w:rPr>
          <w:iCs/>
          <w:lang w:eastAsia="hu-HU"/>
        </w:rPr>
        <w:t xml:space="preserve"> </w:t>
      </w:r>
      <w:r>
        <w:rPr>
          <w:lang w:eastAsia="hu-HU"/>
        </w:rPr>
        <w:t>elektronikus iratkezelés esetén az iratkezelési szoftver azon szolgáltatás-együttese, amely az iktatási információk rögzítését, végleges megőrz</w:t>
      </w:r>
      <w:r>
        <w:rPr>
          <w:lang w:eastAsia="hu-HU"/>
        </w:rPr>
        <w:t>ését és visszakereshetőségét biztosítja;</w:t>
      </w:r>
    </w:p>
    <w:p w:rsidR="00000000" w:rsidRDefault="007A7AAA">
      <w:pPr>
        <w:shd w:val="clear" w:color="auto" w:fill="FFFFFF"/>
        <w:tabs>
          <w:tab w:val="clear" w:pos="708"/>
        </w:tabs>
        <w:suppressAutoHyphens w:val="0"/>
        <w:jc w:val="both"/>
      </w:pPr>
      <w:r>
        <w:rPr>
          <w:b/>
          <w:iCs/>
          <w:lang w:eastAsia="hu-HU"/>
        </w:rPr>
        <w:t>Elektronikus irattár:</w:t>
      </w:r>
      <w:r>
        <w:rPr>
          <w:iCs/>
          <w:lang w:eastAsia="hu-HU"/>
        </w:rPr>
        <w:t xml:space="preserve"> </w:t>
      </w:r>
      <w:r>
        <w:rPr>
          <w:lang w:eastAsia="hu-HU"/>
        </w:rPr>
        <w:t>a Bakonycsernyei Közös Önkormányzati Hivatal által használt iratkezelési szoftver - ideértve az erre vonatkozó elektronikus dokumentumtárolási szolgáltatás útján történő biztosítást is - azon r</w:t>
      </w:r>
      <w:r>
        <w:rPr>
          <w:lang w:eastAsia="hu-HU"/>
        </w:rPr>
        <w:t>észe, vagy olyan adatbázis, amelyben az elektronikusan tárolt irattári anyag meghatározott időtartamú elektronikus őrzése történik;</w:t>
      </w:r>
    </w:p>
    <w:p w:rsidR="00000000" w:rsidRDefault="007A7AAA">
      <w:pPr>
        <w:shd w:val="clear" w:color="auto" w:fill="FFFFFF"/>
        <w:tabs>
          <w:tab w:val="clear" w:pos="708"/>
        </w:tabs>
        <w:suppressAutoHyphens w:val="0"/>
        <w:jc w:val="both"/>
      </w:pPr>
      <w:r>
        <w:rPr>
          <w:b/>
          <w:iCs/>
          <w:lang w:eastAsia="hu-HU"/>
        </w:rPr>
        <w:t>Elektronikus tájékoztatás:</w:t>
      </w:r>
      <w:r>
        <w:rPr>
          <w:iCs/>
          <w:lang w:eastAsia="hu-HU"/>
        </w:rPr>
        <w:t xml:space="preserve"> a 2011. évi CXII. törvény </w:t>
      </w:r>
      <w:r>
        <w:rPr>
          <w:lang w:eastAsia="hu-HU"/>
        </w:rPr>
        <w:t>az információs önrendelkezési jogról és az információszabadságról szeri</w:t>
      </w:r>
      <w:r>
        <w:rPr>
          <w:lang w:eastAsia="hu-HU"/>
        </w:rPr>
        <w:t>nt előírt elektronikus közzétételi kötelezettség;</w:t>
      </w:r>
    </w:p>
    <w:p w:rsidR="00000000" w:rsidRDefault="007A7AAA">
      <w:pPr>
        <w:shd w:val="clear" w:color="auto" w:fill="FFFFFF"/>
        <w:tabs>
          <w:tab w:val="clear" w:pos="708"/>
        </w:tabs>
        <w:suppressAutoHyphens w:val="0"/>
        <w:jc w:val="both"/>
      </w:pPr>
      <w:r>
        <w:rPr>
          <w:b/>
          <w:iCs/>
          <w:lang w:eastAsia="hu-HU"/>
        </w:rPr>
        <w:t>Elektronikus ügyintézés:</w:t>
      </w:r>
      <w:r>
        <w:rPr>
          <w:iCs/>
          <w:lang w:eastAsia="hu-HU"/>
        </w:rPr>
        <w:t xml:space="preserve"> </w:t>
      </w:r>
      <w:r>
        <w:rPr>
          <w:lang w:eastAsia="hu-HU"/>
        </w:rPr>
        <w:t>a 2015. évi CCXXII. törvény az elektronikus ügyintézés és a bizalmi szolgáltatások általános szabályairól, továbbá a 451/2016. (XII.19.) Korm. rendelet az elektronikus ügyintézés ré</w:t>
      </w:r>
      <w:r>
        <w:rPr>
          <w:lang w:eastAsia="hu-HU"/>
        </w:rPr>
        <w:t>szletszabályairól szerinti elektronikus ügyintézés;</w:t>
      </w:r>
    </w:p>
    <w:p w:rsidR="00000000" w:rsidRDefault="007A7AAA">
      <w:pPr>
        <w:shd w:val="clear" w:color="auto" w:fill="FFFFFF"/>
        <w:tabs>
          <w:tab w:val="clear" w:pos="708"/>
        </w:tabs>
        <w:suppressAutoHyphens w:val="0"/>
        <w:jc w:val="both"/>
      </w:pPr>
      <w:r>
        <w:rPr>
          <w:b/>
          <w:iCs/>
          <w:lang w:eastAsia="hu-HU"/>
        </w:rPr>
        <w:t>Elektronikus űrlap:</w:t>
      </w:r>
      <w:r>
        <w:rPr>
          <w:iCs/>
          <w:lang w:eastAsia="hu-HU"/>
        </w:rPr>
        <w:t xml:space="preserve"> </w:t>
      </w:r>
      <w:r>
        <w:rPr>
          <w:shd w:val="clear" w:color="auto" w:fill="FFFFFF"/>
        </w:rPr>
        <w:t>minden olyan elektronikus formában adatszolgáltatásra szolgáló felület, amelynél a megadandó adatok formája és tartalmi köre előre rögzített, és a kitöltést követően a megadott tartalo</w:t>
      </w:r>
      <w:r>
        <w:rPr>
          <w:shd w:val="clear" w:color="auto" w:fill="FFFFFF"/>
        </w:rPr>
        <w:t>mmal elektronikus dokumentum jön létre</w:t>
      </w:r>
      <w:r>
        <w:rPr>
          <w:lang w:eastAsia="hu-HU"/>
        </w:rPr>
        <w:t>;</w:t>
      </w:r>
    </w:p>
    <w:p w:rsidR="00000000" w:rsidRDefault="007A7AAA">
      <w:pPr>
        <w:shd w:val="clear" w:color="auto" w:fill="FFFFFF"/>
        <w:tabs>
          <w:tab w:val="clear" w:pos="708"/>
        </w:tabs>
        <w:suppressAutoHyphens w:val="0"/>
        <w:jc w:val="both"/>
      </w:pPr>
      <w:r>
        <w:rPr>
          <w:b/>
          <w:iCs/>
          <w:lang w:eastAsia="hu-HU"/>
        </w:rPr>
        <w:t>Elektronikus visszaigazolás:</w:t>
      </w:r>
      <w:r>
        <w:rPr>
          <w:iCs/>
          <w:lang w:eastAsia="hu-HU"/>
        </w:rPr>
        <w:t xml:space="preserve"> </w:t>
      </w:r>
      <w:r>
        <w:rPr>
          <w:lang w:eastAsia="hu-HU"/>
        </w:rPr>
        <w:t>olyan - kiadmánynak nem minősülő - elektronikus dokumentum, amely az elektronikus úton érkezett irat átvételéről és az érkeztetés azonosítójáról, valamint a külön jogszabályban meghatároz</w:t>
      </w:r>
      <w:r>
        <w:rPr>
          <w:lang w:eastAsia="hu-HU"/>
        </w:rPr>
        <w:t>ott egyéb adatokról is értesíti annak küldőjét;</w:t>
      </w:r>
    </w:p>
    <w:p w:rsidR="00000000" w:rsidRDefault="007A7AAA">
      <w:pPr>
        <w:shd w:val="clear" w:color="auto" w:fill="FFFFFF"/>
        <w:tabs>
          <w:tab w:val="clear" w:pos="708"/>
        </w:tabs>
        <w:suppressAutoHyphens w:val="0"/>
        <w:jc w:val="both"/>
      </w:pPr>
      <w:r>
        <w:rPr>
          <w:b/>
          <w:lang w:eastAsia="hu-HU"/>
        </w:rPr>
        <w:t>E</w:t>
      </w:r>
      <w:r>
        <w:rPr>
          <w:b/>
          <w:iCs/>
          <w:lang w:eastAsia="hu-HU"/>
        </w:rPr>
        <w:t>lőadói ív:</w:t>
      </w:r>
      <w:r>
        <w:rPr>
          <w:iCs/>
          <w:lang w:eastAsia="hu-HU"/>
        </w:rPr>
        <w:t xml:space="preserve"> </w:t>
      </w:r>
      <w:r>
        <w:rPr>
          <w:lang w:eastAsia="hu-HU"/>
        </w:rPr>
        <w:t xml:space="preserve">az üggyel, a szignálással, a kiadmányozással, az ügyintézéssel és az iratkezeléssel kapcsolatos információkat hordozó, az ügyirat elválaszthatatlan részét képező, illetve azzal közös adatbázisban </w:t>
      </w:r>
      <w:r>
        <w:rPr>
          <w:lang w:eastAsia="hu-HU"/>
        </w:rPr>
        <w:t>kezelt iratkezelési segédeszköz;</w:t>
      </w:r>
    </w:p>
    <w:p w:rsidR="00000000" w:rsidRDefault="007A7AAA">
      <w:pPr>
        <w:shd w:val="clear" w:color="auto" w:fill="FFFFFF"/>
        <w:tabs>
          <w:tab w:val="clear" w:pos="708"/>
        </w:tabs>
        <w:suppressAutoHyphens w:val="0"/>
        <w:jc w:val="both"/>
      </w:pPr>
      <w:r>
        <w:rPr>
          <w:b/>
          <w:iCs/>
          <w:shd w:val="clear" w:color="auto" w:fill="FFFFFF"/>
        </w:rPr>
        <w:t>Előzményezés:</w:t>
      </w:r>
      <w:r>
        <w:rPr>
          <w:iCs/>
          <w:shd w:val="clear" w:color="auto" w:fill="FFFFFF"/>
        </w:rPr>
        <w:t xml:space="preserve"> </w:t>
      </w:r>
      <w:r>
        <w:rPr>
          <w:shd w:val="clear" w:color="auto" w:fill="FFFFFF"/>
        </w:rPr>
        <w:t>az iratkezelési alapfolyamat azon művelete, amely során megállapításra kerül, hogy az új irat egy már meglévő ügyirattal kapcsolatban áll-e vagy sem, vagy az új iratot új ügy első irataként kell-e nyilvántartá</w:t>
      </w:r>
      <w:r>
        <w:rPr>
          <w:shd w:val="clear" w:color="auto" w:fill="FFFFFF"/>
        </w:rPr>
        <w:t>sba venni;</w:t>
      </w:r>
    </w:p>
    <w:p w:rsidR="00000000" w:rsidRDefault="007A7AAA">
      <w:pPr>
        <w:shd w:val="clear" w:color="auto" w:fill="FFFFFF"/>
        <w:tabs>
          <w:tab w:val="clear" w:pos="708"/>
        </w:tabs>
        <w:suppressAutoHyphens w:val="0"/>
        <w:jc w:val="both"/>
      </w:pPr>
      <w:r>
        <w:rPr>
          <w:b/>
          <w:iCs/>
          <w:lang w:eastAsia="hu-HU"/>
        </w:rPr>
        <w:lastRenderedPageBreak/>
        <w:t>Expediálás:</w:t>
      </w:r>
      <w:r>
        <w:rPr>
          <w:iCs/>
          <w:lang w:eastAsia="hu-HU"/>
        </w:rPr>
        <w:t xml:space="preserve"> </w:t>
      </w:r>
      <w:r>
        <w:rPr>
          <w:lang w:eastAsia="hu-HU"/>
        </w:rPr>
        <w:t xml:space="preserve">az irat kézbesítésének előkészítése, ügyintézői vagy vezetői utasítás alapján a küldemény címzettjének (címzettjeinek), adathordozójának, fajtájának, a kézbesítés és küldés módjának és időpontjának meghatározása, a küldemény küldési </w:t>
      </w:r>
      <w:r>
        <w:rPr>
          <w:lang w:eastAsia="hu-HU"/>
        </w:rPr>
        <w:t>mód szerinti összeállítása;</w:t>
      </w:r>
    </w:p>
    <w:p w:rsidR="00000000" w:rsidRDefault="007A7AAA">
      <w:pPr>
        <w:shd w:val="clear" w:color="auto" w:fill="FFFFFF"/>
        <w:tabs>
          <w:tab w:val="clear" w:pos="708"/>
        </w:tabs>
        <w:suppressAutoHyphens w:val="0"/>
        <w:jc w:val="both"/>
      </w:pPr>
      <w:r>
        <w:rPr>
          <w:b/>
          <w:lang w:eastAsia="hu-HU"/>
        </w:rPr>
        <w:t>É</w:t>
      </w:r>
      <w:r>
        <w:rPr>
          <w:b/>
          <w:iCs/>
          <w:lang w:eastAsia="hu-HU"/>
        </w:rPr>
        <w:t>rkeztetés:</w:t>
      </w:r>
      <w:r>
        <w:rPr>
          <w:iCs/>
          <w:lang w:eastAsia="hu-HU"/>
        </w:rPr>
        <w:t xml:space="preserve"> </w:t>
      </w:r>
      <w:r>
        <w:rPr>
          <w:lang w:eastAsia="hu-HU"/>
        </w:rPr>
        <w:t>a beérkezett küldemény érkeztetési azonosítóval, valamint beérkezési dátummal történő ellátása és nyilvántartásba vétele;</w:t>
      </w:r>
    </w:p>
    <w:p w:rsidR="00000000" w:rsidRDefault="007A7AAA">
      <w:pPr>
        <w:shd w:val="clear" w:color="auto" w:fill="FFFFFF"/>
        <w:tabs>
          <w:tab w:val="clear" w:pos="708"/>
        </w:tabs>
        <w:suppressAutoHyphens w:val="0"/>
        <w:jc w:val="both"/>
      </w:pPr>
      <w:r>
        <w:rPr>
          <w:b/>
          <w:iCs/>
          <w:shd w:val="clear" w:color="auto" w:fill="FFFFFF"/>
        </w:rPr>
        <w:t xml:space="preserve">Eseménynapló: </w:t>
      </w:r>
      <w:r>
        <w:rPr>
          <w:shd w:val="clear" w:color="auto" w:fill="FFFFFF"/>
        </w:rPr>
        <w:t>olyan speciális adatok strukturált összessége, amely a számítógépen történő alka</w:t>
      </w:r>
      <w:r>
        <w:rPr>
          <w:shd w:val="clear" w:color="auto" w:fill="FFFFFF"/>
        </w:rPr>
        <w:t>lmazással, biztonsággal, telepítéssel vagy rendszerrel kapcsolatos minden eseményt rögzít;</w:t>
      </w:r>
    </w:p>
    <w:p w:rsidR="00000000" w:rsidRDefault="007A7AAA">
      <w:pPr>
        <w:shd w:val="clear" w:color="auto" w:fill="FFFFFF"/>
        <w:tabs>
          <w:tab w:val="clear" w:pos="708"/>
        </w:tabs>
        <w:suppressAutoHyphens w:val="0"/>
        <w:jc w:val="both"/>
      </w:pPr>
      <w:r>
        <w:rPr>
          <w:b/>
          <w:iCs/>
          <w:shd w:val="clear" w:color="auto" w:fill="FFFFFF"/>
        </w:rPr>
        <w:t>Hiteles elektronikus másolat:</w:t>
      </w:r>
      <w:r>
        <w:rPr>
          <w:iCs/>
          <w:shd w:val="clear" w:color="auto" w:fill="FFFFFF"/>
        </w:rPr>
        <w:t xml:space="preserve"> </w:t>
      </w:r>
      <w:r>
        <w:rPr>
          <w:shd w:val="clear" w:color="auto" w:fill="FFFFFF"/>
        </w:rPr>
        <w:t>valamely nem elektronikus dokumentumról e rendelet szabályai szerint készült, azzal képileg vagy tartalmilag egyező, joghatás kiváltásá</w:t>
      </w:r>
      <w:r>
        <w:rPr>
          <w:shd w:val="clear" w:color="auto" w:fill="FFFFFF"/>
        </w:rPr>
        <w:t>ra alkalmas elektronikus eszköz útján értelmezhető adategyüttes;</w:t>
      </w:r>
    </w:p>
    <w:p w:rsidR="00000000" w:rsidRDefault="007A7AAA">
      <w:pPr>
        <w:shd w:val="clear" w:color="auto" w:fill="FFFFFF"/>
        <w:tabs>
          <w:tab w:val="clear" w:pos="708"/>
        </w:tabs>
        <w:suppressAutoHyphens w:val="0"/>
        <w:jc w:val="both"/>
      </w:pPr>
      <w:r>
        <w:rPr>
          <w:b/>
          <w:lang w:eastAsia="hu-HU"/>
        </w:rPr>
        <w:t>I</w:t>
      </w:r>
      <w:r>
        <w:rPr>
          <w:b/>
          <w:iCs/>
          <w:lang w:eastAsia="hu-HU"/>
        </w:rPr>
        <w:t>ktatás:</w:t>
      </w:r>
      <w:r>
        <w:rPr>
          <w:iCs/>
          <w:lang w:eastAsia="hu-HU"/>
        </w:rPr>
        <w:t xml:space="preserve"> </w:t>
      </w:r>
      <w:r>
        <w:rPr>
          <w:lang w:eastAsia="hu-HU"/>
        </w:rPr>
        <w:t>az irat iktatószámmal történő nyilvántartásba vétele az irat beérkezésével vagy az érkeztetéssel egy időben vagy az érkeztetést, keletkezést követően;</w:t>
      </w:r>
    </w:p>
    <w:p w:rsidR="00000000" w:rsidRDefault="007A7AAA">
      <w:pPr>
        <w:shd w:val="clear" w:color="auto" w:fill="FFFFFF"/>
        <w:tabs>
          <w:tab w:val="clear" w:pos="708"/>
        </w:tabs>
        <w:suppressAutoHyphens w:val="0"/>
        <w:jc w:val="both"/>
      </w:pPr>
      <w:r>
        <w:rPr>
          <w:b/>
          <w:iCs/>
          <w:lang w:eastAsia="hu-HU"/>
        </w:rPr>
        <w:t>Iktatószám:</w:t>
      </w:r>
      <w:r>
        <w:rPr>
          <w:iCs/>
          <w:lang w:eastAsia="hu-HU"/>
        </w:rPr>
        <w:t xml:space="preserve"> </w:t>
      </w:r>
      <w:r>
        <w:rPr>
          <w:lang w:eastAsia="hu-HU"/>
        </w:rPr>
        <w:t>olyan egyedi azonos</w:t>
      </w:r>
      <w:r>
        <w:rPr>
          <w:lang w:eastAsia="hu-HU"/>
        </w:rPr>
        <w:t>ító, amellyel a Bakonycsernyei Közös Önkormányzati Hivatal látja el az iktatandó iratot;</w:t>
      </w:r>
    </w:p>
    <w:p w:rsidR="00000000" w:rsidRDefault="007A7AAA">
      <w:pPr>
        <w:shd w:val="clear" w:color="auto" w:fill="FFFFFF"/>
        <w:tabs>
          <w:tab w:val="clear" w:pos="708"/>
        </w:tabs>
        <w:suppressAutoHyphens w:val="0"/>
        <w:jc w:val="both"/>
      </w:pPr>
      <w:r>
        <w:rPr>
          <w:b/>
          <w:iCs/>
          <w:lang w:eastAsia="hu-HU"/>
        </w:rPr>
        <w:t>Iratkezelési szoftver:</w:t>
      </w:r>
      <w:r>
        <w:rPr>
          <w:iCs/>
          <w:lang w:eastAsia="hu-HU"/>
        </w:rPr>
        <w:t xml:space="preserve"> </w:t>
      </w:r>
      <w:r>
        <w:rPr>
          <w:lang w:eastAsia="hu-HU"/>
        </w:rPr>
        <w:t>az iratkezelési alapfolyamatot támogató olyan informatikai alkalmazás, amely alapfunkcióját tekintve az e rendeletben foglalt iratkezelési művel</w:t>
      </w:r>
      <w:r>
        <w:rPr>
          <w:lang w:eastAsia="hu-HU"/>
        </w:rPr>
        <w:t>eteket vagy azok egy részének végrehajtását támogatja, függetlenül attól, hogy ezek mellett egyéb funkciókat is ellát;</w:t>
      </w:r>
    </w:p>
    <w:p w:rsidR="00000000" w:rsidRDefault="007A7AAA">
      <w:pPr>
        <w:shd w:val="clear" w:color="auto" w:fill="FFFFFF"/>
        <w:tabs>
          <w:tab w:val="clear" w:pos="708"/>
        </w:tabs>
        <w:suppressAutoHyphens w:val="0"/>
        <w:jc w:val="both"/>
      </w:pPr>
      <w:r>
        <w:rPr>
          <w:b/>
          <w:iCs/>
          <w:shd w:val="clear" w:color="auto" w:fill="FFFFFF"/>
        </w:rPr>
        <w:t>Irat:</w:t>
      </w:r>
      <w:r>
        <w:rPr>
          <w:i/>
          <w:iCs/>
          <w:shd w:val="clear" w:color="auto" w:fill="FFFFFF"/>
        </w:rPr>
        <w:t xml:space="preserve"> </w:t>
      </w:r>
      <w:r>
        <w:rPr>
          <w:shd w:val="clear" w:color="auto" w:fill="FFFFFF"/>
        </w:rPr>
        <w:t>valamely szerv működése vagy személy tevékenysége során keletkezett vagy hozzá érkezett, egy egységként kezelendő rögzített informá</w:t>
      </w:r>
      <w:r>
        <w:rPr>
          <w:shd w:val="clear" w:color="auto" w:fill="FFFFFF"/>
        </w:rPr>
        <w:t>ció, adategyüttes, amely megjelenhet papíron, mikrofilmen, mágneses, elektronikus vagy bármilyen más adathordozón; tartalma lehet szöveg, adat, grafikon, hang, kép, mozgókép vagy bármely más formában lévő információ vagy ezek kombinációja;</w:t>
      </w:r>
    </w:p>
    <w:p w:rsidR="00000000" w:rsidRDefault="007A7AAA">
      <w:pPr>
        <w:shd w:val="clear" w:color="auto" w:fill="FFFFFF"/>
        <w:tabs>
          <w:tab w:val="clear" w:pos="708"/>
        </w:tabs>
        <w:suppressAutoHyphens w:val="0"/>
        <w:jc w:val="both"/>
      </w:pPr>
      <w:r>
        <w:rPr>
          <w:b/>
          <w:iCs/>
          <w:lang w:eastAsia="hu-HU"/>
        </w:rPr>
        <w:t>Iratkölcsönzés:</w:t>
      </w:r>
      <w:r>
        <w:rPr>
          <w:iCs/>
          <w:lang w:eastAsia="hu-HU"/>
        </w:rPr>
        <w:t xml:space="preserve"> </w:t>
      </w:r>
      <w:r>
        <w:rPr>
          <w:lang w:eastAsia="hu-HU"/>
        </w:rPr>
        <w:t>a papír alapú ügyirat visszahozatali kötelezettség melletti kiadása az átmeneti vagy a központi irattárból, elektronikus irattár alkalmazása esetén az elektronikusan tárolt irathoz történő hozzáférés biztosítása;</w:t>
      </w:r>
    </w:p>
    <w:p w:rsidR="00000000" w:rsidRDefault="007A7AAA">
      <w:pPr>
        <w:shd w:val="clear" w:color="auto" w:fill="FFFFFF"/>
        <w:tabs>
          <w:tab w:val="clear" w:pos="708"/>
        </w:tabs>
        <w:suppressAutoHyphens w:val="0"/>
        <w:jc w:val="both"/>
      </w:pPr>
      <w:r>
        <w:rPr>
          <w:b/>
          <w:iCs/>
          <w:lang w:eastAsia="hu-HU"/>
        </w:rPr>
        <w:t xml:space="preserve">Irattár: </w:t>
      </w:r>
      <w:r>
        <w:rPr>
          <w:lang w:eastAsia="hu-HU"/>
        </w:rPr>
        <w:t>az irattári anyag szakszerű és biz</w:t>
      </w:r>
      <w:r>
        <w:rPr>
          <w:lang w:eastAsia="hu-HU"/>
        </w:rPr>
        <w:t>tonságos őrzése, valamint kezelésének biztosítása céljából létrehozott és működtetett fizikai, illetve elektronikus tárolóhely;</w:t>
      </w:r>
    </w:p>
    <w:p w:rsidR="00000000" w:rsidRDefault="007A7AAA">
      <w:pPr>
        <w:shd w:val="clear" w:color="auto" w:fill="FFFFFF"/>
        <w:tabs>
          <w:tab w:val="clear" w:pos="708"/>
        </w:tabs>
        <w:suppressAutoHyphens w:val="0"/>
        <w:jc w:val="both"/>
      </w:pPr>
      <w:r>
        <w:rPr>
          <w:b/>
          <w:iCs/>
          <w:lang w:eastAsia="hu-HU"/>
        </w:rPr>
        <w:t>Iratkezelés:</w:t>
      </w:r>
      <w:r>
        <w:rPr>
          <w:iCs/>
          <w:lang w:eastAsia="hu-HU"/>
        </w:rPr>
        <w:t xml:space="preserve"> </w:t>
      </w:r>
      <w:r>
        <w:rPr>
          <w:lang w:eastAsia="hu-HU"/>
        </w:rPr>
        <w:t>az irat készítését, nyilvántartását, rendszerezését és a selejtezhetőség szempontjából történő válogatását, segédle</w:t>
      </w:r>
      <w:r>
        <w:rPr>
          <w:lang w:eastAsia="hu-HU"/>
        </w:rPr>
        <w:t>tekkel való ellátását, szakszerű és biztonságos megőrzését, használatra bocsátását, selejtezését, illetve levéltárba adását együttesen magába foglaló tevékenység;</w:t>
      </w:r>
    </w:p>
    <w:p w:rsidR="00000000" w:rsidRDefault="007A7AAA">
      <w:pPr>
        <w:shd w:val="clear" w:color="auto" w:fill="FFFFFF"/>
        <w:tabs>
          <w:tab w:val="clear" w:pos="708"/>
        </w:tabs>
        <w:suppressAutoHyphens w:val="0"/>
        <w:jc w:val="both"/>
      </w:pPr>
      <w:r>
        <w:rPr>
          <w:b/>
          <w:iCs/>
          <w:lang w:eastAsia="hu-HU"/>
        </w:rPr>
        <w:t>Irattárba helyezés:</w:t>
      </w:r>
      <w:r>
        <w:rPr>
          <w:iCs/>
          <w:lang w:eastAsia="hu-HU"/>
        </w:rPr>
        <w:t xml:space="preserve"> </w:t>
      </w:r>
      <w:r>
        <w:rPr>
          <w:lang w:eastAsia="hu-HU"/>
        </w:rPr>
        <w:t>az irattári tételszámmal ellátott ügyirat átmeneti vagy központi irattárb</w:t>
      </w:r>
      <w:r>
        <w:rPr>
          <w:lang w:eastAsia="hu-HU"/>
        </w:rPr>
        <w:t>an történő dokumentált elhelyezése - elektronikus irattár esetén archiválása -, illetve kezelési jogának átadása az irattárnak az ügyintézés befejezését követő időre;</w:t>
      </w:r>
    </w:p>
    <w:p w:rsidR="00000000" w:rsidRDefault="007A7AAA">
      <w:pPr>
        <w:shd w:val="clear" w:color="auto" w:fill="FFFFFF"/>
        <w:tabs>
          <w:tab w:val="clear" w:pos="708"/>
        </w:tabs>
        <w:suppressAutoHyphens w:val="0"/>
        <w:jc w:val="both"/>
      </w:pPr>
      <w:r>
        <w:rPr>
          <w:b/>
          <w:iCs/>
          <w:lang w:eastAsia="hu-HU"/>
        </w:rPr>
        <w:t>Irattári terv:</w:t>
      </w:r>
      <w:r>
        <w:rPr>
          <w:i/>
          <w:iCs/>
          <w:lang w:eastAsia="hu-HU"/>
        </w:rPr>
        <w:t xml:space="preserve"> </w:t>
      </w:r>
      <w:r>
        <w:rPr>
          <w:lang w:eastAsia="hu-HU"/>
        </w:rPr>
        <w:t>a köziratok rendszerezésének és a selejtezhetőség szempontjából történő vá</w:t>
      </w:r>
      <w:r>
        <w:rPr>
          <w:lang w:eastAsia="hu-HU"/>
        </w:rPr>
        <w:t>logatásának alapjául szolgáló jegyzék, amely az irattári anyagot tételekre (tárgyi csoportokra, indokolt esetben iratfajtákra) tagolva, a közfeladatot ellátó szerv feladat- és hatásköréhez, valamint szervezetéhez igazodó rendszerezésében sorolja fel, s meg</w:t>
      </w:r>
      <w:r>
        <w:rPr>
          <w:lang w:eastAsia="hu-HU"/>
        </w:rPr>
        <w:t>határozza a kiselejtezhető irattári tételekbe tartozó iratok ügyviteli célú megőrzésének időtartamát, továbbá a nem selejtezhető iratok levéltárba adásának határidejét</w:t>
      </w:r>
    </w:p>
    <w:p w:rsidR="00000000" w:rsidRDefault="007A7AAA">
      <w:pPr>
        <w:shd w:val="clear" w:color="auto" w:fill="FFFFFF"/>
        <w:tabs>
          <w:tab w:val="clear" w:pos="708"/>
        </w:tabs>
        <w:suppressAutoHyphens w:val="0"/>
        <w:jc w:val="both"/>
      </w:pPr>
      <w:r>
        <w:rPr>
          <w:b/>
          <w:iCs/>
          <w:lang w:eastAsia="hu-HU"/>
        </w:rPr>
        <w:t>Irattári tétel:</w:t>
      </w:r>
      <w:r>
        <w:rPr>
          <w:iCs/>
          <w:lang w:eastAsia="hu-HU"/>
        </w:rPr>
        <w:t xml:space="preserve"> </w:t>
      </w:r>
      <w:r>
        <w:rPr>
          <w:lang w:eastAsia="hu-HU"/>
        </w:rPr>
        <w:t>a Bakonycsernyei Közös Önkormányzati Hivatal ügykörének és szervezetének</w:t>
      </w:r>
      <w:r>
        <w:rPr>
          <w:lang w:eastAsia="hu-HU"/>
        </w:rPr>
        <w:t xml:space="preserve"> megfelelően kialakított legkisebb - egyéni irattári őrzési idővel rendelkező - irattári egység, amelybe több egyedi ügy iratai tartozhatnak;</w:t>
      </w:r>
    </w:p>
    <w:p w:rsidR="00000000" w:rsidRDefault="007A7AAA">
      <w:pPr>
        <w:shd w:val="clear" w:color="auto" w:fill="FFFFFF"/>
        <w:tabs>
          <w:tab w:val="clear" w:pos="708"/>
        </w:tabs>
        <w:suppressAutoHyphens w:val="0"/>
        <w:jc w:val="both"/>
      </w:pPr>
      <w:r>
        <w:rPr>
          <w:b/>
          <w:lang w:eastAsia="hu-HU"/>
        </w:rPr>
        <w:t>I</w:t>
      </w:r>
      <w:r>
        <w:rPr>
          <w:b/>
          <w:iCs/>
          <w:lang w:eastAsia="hu-HU"/>
        </w:rPr>
        <w:t>rattári tételszám:</w:t>
      </w:r>
      <w:r>
        <w:rPr>
          <w:iCs/>
          <w:lang w:eastAsia="hu-HU"/>
        </w:rPr>
        <w:t xml:space="preserve"> </w:t>
      </w:r>
      <w:r>
        <w:rPr>
          <w:lang w:eastAsia="hu-HU"/>
        </w:rPr>
        <w:t xml:space="preserve">az iratnak az irattári tervben meghatározott, címmel ellátott tárgyi csoportba és iratfajtába </w:t>
      </w:r>
      <w:r>
        <w:rPr>
          <w:lang w:eastAsia="hu-HU"/>
        </w:rPr>
        <w:t>sorolását, selejtezhetőség szerinti csoportosítását meghatározó, az irattári tervben elfoglalt helyüknek megfelelő azonosító;</w:t>
      </w:r>
    </w:p>
    <w:p w:rsidR="00000000" w:rsidRDefault="007A7AAA">
      <w:pPr>
        <w:shd w:val="clear" w:color="auto" w:fill="FFFFFF"/>
        <w:tabs>
          <w:tab w:val="clear" w:pos="708"/>
        </w:tabs>
        <w:suppressAutoHyphens w:val="0"/>
        <w:jc w:val="both"/>
      </w:pPr>
      <w:r>
        <w:rPr>
          <w:b/>
          <w:iCs/>
          <w:lang w:eastAsia="hu-HU"/>
        </w:rPr>
        <w:t>Kezdőirat:</w:t>
      </w:r>
      <w:r>
        <w:rPr>
          <w:iCs/>
          <w:lang w:eastAsia="hu-HU"/>
        </w:rPr>
        <w:t xml:space="preserve"> </w:t>
      </w:r>
      <w:r>
        <w:rPr>
          <w:lang w:eastAsia="hu-HU"/>
        </w:rPr>
        <w:t>az ügyben keletkezett első irat, az ügy indító irata;</w:t>
      </w:r>
    </w:p>
    <w:p w:rsidR="00000000" w:rsidRDefault="007A7AAA">
      <w:pPr>
        <w:shd w:val="clear" w:color="auto" w:fill="FFFFFF"/>
        <w:tabs>
          <w:tab w:val="clear" w:pos="708"/>
        </w:tabs>
        <w:suppressAutoHyphens w:val="0"/>
        <w:jc w:val="both"/>
      </w:pPr>
      <w:r>
        <w:rPr>
          <w:b/>
          <w:iCs/>
          <w:lang w:eastAsia="hu-HU"/>
        </w:rPr>
        <w:t xml:space="preserve">Kezelési feljegyzések: </w:t>
      </w:r>
      <w:r>
        <w:rPr>
          <w:lang w:eastAsia="hu-HU"/>
        </w:rPr>
        <w:t xml:space="preserve">az ügyirat vagy az egyes irat kezelésével </w:t>
      </w:r>
      <w:r>
        <w:rPr>
          <w:lang w:eastAsia="hu-HU"/>
        </w:rPr>
        <w:t>kapcsolatos, ügykezelőnek szóló vezetői vagy ügyintézői utasítások;</w:t>
      </w:r>
    </w:p>
    <w:p w:rsidR="00000000" w:rsidRDefault="007A7AAA">
      <w:pPr>
        <w:shd w:val="clear" w:color="auto" w:fill="FFFFFF"/>
        <w:tabs>
          <w:tab w:val="clear" w:pos="708"/>
        </w:tabs>
        <w:suppressAutoHyphens w:val="0"/>
        <w:jc w:val="both"/>
      </w:pPr>
      <w:r>
        <w:rPr>
          <w:b/>
          <w:iCs/>
          <w:lang w:eastAsia="hu-HU"/>
        </w:rPr>
        <w:t>Kézbesítés:</w:t>
      </w:r>
      <w:r>
        <w:rPr>
          <w:b/>
          <w:lang w:eastAsia="hu-HU"/>
        </w:rPr>
        <w:t xml:space="preserve"> </w:t>
      </w:r>
      <w:r>
        <w:rPr>
          <w:lang w:eastAsia="hu-HU"/>
        </w:rPr>
        <w:t>a küldeménynek kézbesítő szervezet, személy, adatátviteli eszköz útján történő eljuttatása a címzetthez;</w:t>
      </w:r>
    </w:p>
    <w:p w:rsidR="00000000" w:rsidRDefault="007A7AAA">
      <w:pPr>
        <w:shd w:val="clear" w:color="auto" w:fill="FFFFFF"/>
        <w:tabs>
          <w:tab w:val="clear" w:pos="708"/>
        </w:tabs>
        <w:suppressAutoHyphens w:val="0"/>
        <w:jc w:val="both"/>
      </w:pPr>
      <w:r>
        <w:rPr>
          <w:b/>
          <w:iCs/>
          <w:lang w:eastAsia="hu-HU"/>
        </w:rPr>
        <w:lastRenderedPageBreak/>
        <w:t>Kézbesítési szolgáltatás:</w:t>
      </w:r>
      <w:r>
        <w:rPr>
          <w:iCs/>
          <w:lang w:eastAsia="hu-HU"/>
        </w:rPr>
        <w:t xml:space="preserve"> </w:t>
      </w:r>
      <w:r>
        <w:rPr>
          <w:lang w:eastAsia="hu-HU"/>
        </w:rPr>
        <w:t>a szabályozott elektronikus ügyintézési szolg</w:t>
      </w:r>
      <w:r>
        <w:rPr>
          <w:lang w:eastAsia="hu-HU"/>
        </w:rPr>
        <w:t>áltatásokról és az állam által kötelezően nyújtandó szolgáltatásokról szóló kormányrendelet szerinti kézbesítési szolgáltatás;</w:t>
      </w:r>
    </w:p>
    <w:p w:rsidR="00000000" w:rsidRDefault="007A7AAA">
      <w:pPr>
        <w:shd w:val="clear" w:color="auto" w:fill="FFFFFF"/>
        <w:tabs>
          <w:tab w:val="clear" w:pos="708"/>
        </w:tabs>
        <w:suppressAutoHyphens w:val="0"/>
        <w:jc w:val="both"/>
      </w:pPr>
      <w:r>
        <w:rPr>
          <w:b/>
          <w:iCs/>
          <w:lang w:eastAsia="hu-HU"/>
        </w:rPr>
        <w:t>Központi irattár:</w:t>
      </w:r>
      <w:r>
        <w:rPr>
          <w:iCs/>
          <w:lang w:eastAsia="hu-HU"/>
        </w:rPr>
        <w:t xml:space="preserve"> </w:t>
      </w:r>
      <w:r>
        <w:rPr>
          <w:lang w:eastAsia="hu-HU"/>
        </w:rPr>
        <w:t>a Bakonycsernyei Közös Önkormányzati Hivatal irattári anyagának selejtezés vagy levéltárba adás előtti, valamin</w:t>
      </w:r>
      <w:r>
        <w:rPr>
          <w:lang w:eastAsia="hu-HU"/>
        </w:rPr>
        <w:t>t a maradandó értékű nem selejtezhető és levéltárba nem adott iratok, továbbá a nem selejtezhető és levéltárba átadásra nem kerülő iratok őrzésére szolgáló irattár, ideértve az erre vonatkozó elektronikus dokumentumtárolási szolgáltatás útján történő bizto</w:t>
      </w:r>
      <w:r>
        <w:rPr>
          <w:lang w:eastAsia="hu-HU"/>
        </w:rPr>
        <w:t>sítást is;</w:t>
      </w:r>
    </w:p>
    <w:p w:rsidR="00000000" w:rsidRDefault="007A7AAA">
      <w:pPr>
        <w:shd w:val="clear" w:color="auto" w:fill="FFFFFF"/>
        <w:tabs>
          <w:tab w:val="clear" w:pos="708"/>
        </w:tabs>
        <w:suppressAutoHyphens w:val="0"/>
        <w:jc w:val="both"/>
      </w:pPr>
      <w:r>
        <w:rPr>
          <w:b/>
          <w:iCs/>
          <w:lang w:eastAsia="hu-HU"/>
        </w:rPr>
        <w:t>Küldemény:</w:t>
      </w:r>
      <w:r>
        <w:rPr>
          <w:iCs/>
          <w:lang w:eastAsia="hu-HU"/>
        </w:rPr>
        <w:t xml:space="preserve"> </w:t>
      </w:r>
      <w:r>
        <w:rPr>
          <w:lang w:eastAsia="hu-HU"/>
        </w:rPr>
        <w:t>papír alapú irat vagy tárgy, továbbá elektronikus irat - kivéve a reklámanyag, sajtótermék, elektronikus szemét -, amelyet kézbesítés céljából burkolatán, a hozzá tartozó listán vagy egyéb, egyértelműen az irathoz vagy tárgyhoz rendel</w:t>
      </w:r>
      <w:r>
        <w:rPr>
          <w:lang w:eastAsia="hu-HU"/>
        </w:rPr>
        <w:t>t felismerhető módon címzéssel láttak el;</w:t>
      </w:r>
    </w:p>
    <w:p w:rsidR="00000000" w:rsidRDefault="007A7AAA">
      <w:pPr>
        <w:shd w:val="clear" w:color="auto" w:fill="FFFFFF"/>
        <w:tabs>
          <w:tab w:val="clear" w:pos="708"/>
        </w:tabs>
        <w:suppressAutoHyphens w:val="0"/>
        <w:jc w:val="both"/>
      </w:pPr>
      <w:r>
        <w:rPr>
          <w:b/>
          <w:iCs/>
          <w:lang w:eastAsia="hu-HU"/>
        </w:rPr>
        <w:t>Küldemény bontása</w:t>
      </w:r>
      <w:r>
        <w:rPr>
          <w:iCs/>
          <w:lang w:eastAsia="hu-HU"/>
        </w:rPr>
        <w:t xml:space="preserve">: </w:t>
      </w:r>
      <w:r>
        <w:rPr>
          <w:lang w:eastAsia="hu-HU"/>
        </w:rPr>
        <w:t>az érkezett küldemény felnyitása, olvashatóvá tétele;</w:t>
      </w:r>
    </w:p>
    <w:p w:rsidR="00000000" w:rsidRDefault="007A7AAA">
      <w:pPr>
        <w:shd w:val="clear" w:color="auto" w:fill="FFFFFF"/>
        <w:tabs>
          <w:tab w:val="clear" w:pos="708"/>
        </w:tabs>
        <w:suppressAutoHyphens w:val="0"/>
        <w:jc w:val="both"/>
      </w:pPr>
      <w:r>
        <w:rPr>
          <w:b/>
          <w:lang w:eastAsia="hu-HU"/>
        </w:rPr>
        <w:t>K</w:t>
      </w:r>
      <w:r>
        <w:rPr>
          <w:b/>
          <w:iCs/>
          <w:lang w:eastAsia="hu-HU"/>
        </w:rPr>
        <w:t>üldő:</w:t>
      </w:r>
      <w:r>
        <w:rPr>
          <w:iCs/>
          <w:lang w:eastAsia="hu-HU"/>
        </w:rPr>
        <w:t xml:space="preserve"> </w:t>
      </w:r>
      <w:r>
        <w:rPr>
          <w:lang w:eastAsia="hu-HU"/>
        </w:rPr>
        <w:t>a küldemény tartalmából, vagy a küldeményhez kapcsolódó azonosító adatokból a küldemény benyújtójaként azonosítható személy vagy szerv</w:t>
      </w:r>
      <w:r>
        <w:rPr>
          <w:lang w:eastAsia="hu-HU"/>
        </w:rPr>
        <w:t>ezet;</w:t>
      </w:r>
    </w:p>
    <w:p w:rsidR="00000000" w:rsidRDefault="007A7AAA">
      <w:pPr>
        <w:shd w:val="clear" w:color="auto" w:fill="FFFFFF"/>
        <w:tabs>
          <w:tab w:val="clear" w:pos="708"/>
        </w:tabs>
        <w:suppressAutoHyphens w:val="0"/>
        <w:jc w:val="both"/>
      </w:pPr>
      <w:r>
        <w:rPr>
          <w:b/>
          <w:iCs/>
          <w:lang w:eastAsia="hu-HU"/>
        </w:rPr>
        <w:t>Levéltárba adás:</w:t>
      </w:r>
      <w:r>
        <w:rPr>
          <w:iCs/>
          <w:lang w:eastAsia="hu-HU"/>
        </w:rPr>
        <w:t xml:space="preserve"> </w:t>
      </w:r>
      <w:r>
        <w:rPr>
          <w:lang w:eastAsia="hu-HU"/>
        </w:rPr>
        <w:t>a lejárt irattári őrzési idejű, maradandó értékű iratok teljes és lezárt évfolyamainak átadása az illetékes közlevéltárnak;</w:t>
      </w:r>
    </w:p>
    <w:p w:rsidR="00000000" w:rsidRDefault="007A7AAA">
      <w:pPr>
        <w:shd w:val="clear" w:color="auto" w:fill="FFFFFF"/>
        <w:tabs>
          <w:tab w:val="clear" w:pos="708"/>
        </w:tabs>
        <w:suppressAutoHyphens w:val="0"/>
        <w:jc w:val="both"/>
      </w:pPr>
      <w:r>
        <w:rPr>
          <w:b/>
          <w:iCs/>
          <w:lang w:eastAsia="hu-HU"/>
        </w:rPr>
        <w:t xml:space="preserve">Másodlat: </w:t>
      </w:r>
      <w:r>
        <w:rPr>
          <w:lang w:eastAsia="hu-HU"/>
        </w:rPr>
        <w:t>az eredeti irat egyik hiteles példánya, amelyet az első példánnyal azonos módon hitelesítettek;</w:t>
      </w:r>
    </w:p>
    <w:p w:rsidR="00000000" w:rsidRDefault="007A7AAA">
      <w:pPr>
        <w:shd w:val="clear" w:color="auto" w:fill="FFFFFF"/>
        <w:tabs>
          <w:tab w:val="clear" w:pos="708"/>
        </w:tabs>
        <w:suppressAutoHyphens w:val="0"/>
        <w:jc w:val="both"/>
      </w:pPr>
      <w:r>
        <w:rPr>
          <w:b/>
          <w:iCs/>
          <w:lang w:eastAsia="hu-HU"/>
        </w:rPr>
        <w:t>Más</w:t>
      </w:r>
      <w:r>
        <w:rPr>
          <w:b/>
          <w:iCs/>
          <w:lang w:eastAsia="hu-HU"/>
        </w:rPr>
        <w:t>olat:</w:t>
      </w:r>
      <w:r>
        <w:rPr>
          <w:iCs/>
          <w:lang w:eastAsia="hu-HU"/>
        </w:rPr>
        <w:t xml:space="preserve"> </w:t>
      </w:r>
      <w:r>
        <w:rPr>
          <w:lang w:eastAsia="hu-HU"/>
        </w:rPr>
        <w:t>az eredeti iratról szöveg-azonos és alakhű formában, utólag készült egyszerű (nem hitelesített) vagy hiteles (hitelesítési záradékkal ellátott) irat;</w:t>
      </w:r>
    </w:p>
    <w:p w:rsidR="00000000" w:rsidRDefault="007A7AAA">
      <w:pPr>
        <w:shd w:val="clear" w:color="auto" w:fill="FFFFFF"/>
        <w:tabs>
          <w:tab w:val="clear" w:pos="708"/>
        </w:tabs>
        <w:suppressAutoHyphens w:val="0"/>
        <w:jc w:val="both"/>
      </w:pPr>
      <w:r>
        <w:rPr>
          <w:b/>
          <w:iCs/>
          <w:lang w:eastAsia="hu-HU"/>
        </w:rPr>
        <w:t>Megsemmisítés:</w:t>
      </w:r>
      <w:r>
        <w:rPr>
          <w:iCs/>
          <w:lang w:eastAsia="hu-HU"/>
        </w:rPr>
        <w:t xml:space="preserve"> </w:t>
      </w:r>
      <w:r>
        <w:rPr>
          <w:lang w:eastAsia="hu-HU"/>
        </w:rPr>
        <w:t>a kiselejtezett irat végleges megsemmisítése, a benne foglalt információ helyreállítá</w:t>
      </w:r>
      <w:r>
        <w:rPr>
          <w:lang w:eastAsia="hu-HU"/>
        </w:rPr>
        <w:t>sának lehetőségét kizáró módon történő hozzáférhetetlenné tétele, törlése, amely következtében az irat tartalma nem rekonstruálható;</w:t>
      </w:r>
    </w:p>
    <w:p w:rsidR="00000000" w:rsidRDefault="007A7AAA">
      <w:pPr>
        <w:shd w:val="clear" w:color="auto" w:fill="FFFFFF"/>
        <w:tabs>
          <w:tab w:val="clear" w:pos="708"/>
        </w:tabs>
        <w:suppressAutoHyphens w:val="0"/>
        <w:jc w:val="both"/>
      </w:pPr>
      <w:r>
        <w:rPr>
          <w:b/>
          <w:iCs/>
          <w:lang w:eastAsia="hu-HU"/>
        </w:rPr>
        <w:t xml:space="preserve">Mellékelt irat: </w:t>
      </w:r>
      <w:r>
        <w:rPr>
          <w:lang w:eastAsia="hu-HU"/>
        </w:rPr>
        <w:t>az iratnak nem szerves része, tartozéka, attól - mint kísérő irattól - elválasztható;</w:t>
      </w:r>
    </w:p>
    <w:p w:rsidR="00000000" w:rsidRDefault="007A7AAA">
      <w:pPr>
        <w:shd w:val="clear" w:color="auto" w:fill="FFFFFF"/>
        <w:tabs>
          <w:tab w:val="clear" w:pos="708"/>
        </w:tabs>
        <w:suppressAutoHyphens w:val="0"/>
        <w:jc w:val="both"/>
      </w:pPr>
      <w:r>
        <w:rPr>
          <w:b/>
          <w:iCs/>
          <w:lang w:eastAsia="hu-HU"/>
        </w:rPr>
        <w:t>Melléklet:</w:t>
      </w:r>
      <w:r>
        <w:rPr>
          <w:iCs/>
          <w:lang w:eastAsia="hu-HU"/>
        </w:rPr>
        <w:t xml:space="preserve"> </w:t>
      </w:r>
      <w:r>
        <w:rPr>
          <w:lang w:eastAsia="hu-HU"/>
        </w:rPr>
        <w:t>valamely i</w:t>
      </w:r>
      <w:r>
        <w:rPr>
          <w:lang w:eastAsia="hu-HU"/>
        </w:rPr>
        <w:t>rat szerves tartozéka, annak kiegészítő része, amely elválaszthatatlan attól;</w:t>
      </w:r>
    </w:p>
    <w:p w:rsidR="00000000" w:rsidRDefault="007A7AAA">
      <w:pPr>
        <w:shd w:val="clear" w:color="auto" w:fill="FFFFFF"/>
        <w:tabs>
          <w:tab w:val="clear" w:pos="708"/>
        </w:tabs>
        <w:suppressAutoHyphens w:val="0"/>
        <w:jc w:val="both"/>
      </w:pPr>
      <w:r>
        <w:rPr>
          <w:b/>
          <w:iCs/>
          <w:lang w:eastAsia="hu-HU"/>
        </w:rPr>
        <w:t>Naplózás:</w:t>
      </w:r>
      <w:r>
        <w:rPr>
          <w:iCs/>
          <w:lang w:eastAsia="hu-HU"/>
        </w:rPr>
        <w:t xml:space="preserve"> </w:t>
      </w:r>
      <w:r>
        <w:rPr>
          <w:lang w:eastAsia="hu-HU"/>
        </w:rPr>
        <w:t>az iratkezelési szoftverben és az általa kezelt adatállományokban bekövetkezett események meghatározott körének regisztrálása;</w:t>
      </w:r>
    </w:p>
    <w:p w:rsidR="00000000" w:rsidRDefault="007A7AAA">
      <w:pPr>
        <w:shd w:val="clear" w:color="auto" w:fill="FFFFFF"/>
        <w:tabs>
          <w:tab w:val="clear" w:pos="708"/>
        </w:tabs>
        <w:suppressAutoHyphens w:val="0"/>
        <w:jc w:val="both"/>
      </w:pPr>
      <w:r>
        <w:rPr>
          <w:b/>
          <w:iCs/>
          <w:shd w:val="clear" w:color="auto" w:fill="FFFFFF"/>
        </w:rPr>
        <w:t>Önkormányzati ASP rendszer:</w:t>
      </w:r>
      <w:r>
        <w:rPr>
          <w:iCs/>
          <w:shd w:val="clear" w:color="auto" w:fill="FFFFFF"/>
        </w:rPr>
        <w:t xml:space="preserve"> </w:t>
      </w:r>
      <w:r>
        <w:rPr>
          <w:shd w:val="clear" w:color="auto" w:fill="FFFFFF"/>
        </w:rPr>
        <w:t>a Magyarorszá</w:t>
      </w:r>
      <w:r>
        <w:rPr>
          <w:shd w:val="clear" w:color="auto" w:fill="FFFFFF"/>
        </w:rPr>
        <w:t>g helyi önkormányzatairól szóló 2011. évi CLXXXIX. törvény 114. § (2) bekezdése szerinti, a helyi önkormányzatok feladatellátását támogató, számítástechnikai hálózaton keresztül távoli alkalmazásszolgáltatást (Application Service Provider, ASP) nyújtó elek</w:t>
      </w:r>
      <w:r>
        <w:rPr>
          <w:shd w:val="clear" w:color="auto" w:fill="FFFFFF"/>
        </w:rPr>
        <w:t>tronikus információs rendszer;</w:t>
      </w:r>
    </w:p>
    <w:p w:rsidR="00000000" w:rsidRDefault="007A7AAA">
      <w:pPr>
        <w:shd w:val="clear" w:color="auto" w:fill="FFFFFF"/>
        <w:tabs>
          <w:tab w:val="clear" w:pos="708"/>
        </w:tabs>
        <w:suppressAutoHyphens w:val="0"/>
        <w:jc w:val="both"/>
      </w:pPr>
      <w:r>
        <w:rPr>
          <w:b/>
          <w:lang w:eastAsia="hu-HU"/>
        </w:rPr>
        <w:t>P</w:t>
      </w:r>
      <w:r>
        <w:rPr>
          <w:b/>
          <w:iCs/>
          <w:lang w:eastAsia="hu-HU"/>
        </w:rPr>
        <w:t>apír alapú érkeztető könyv:</w:t>
      </w:r>
      <w:r>
        <w:rPr>
          <w:iCs/>
          <w:lang w:eastAsia="hu-HU"/>
        </w:rPr>
        <w:t xml:space="preserve"> </w:t>
      </w:r>
      <w:r>
        <w:rPr>
          <w:lang w:eastAsia="hu-HU"/>
        </w:rPr>
        <w:t>hitelesített iratkezelési segédeszköz, amelyben a küldeményeknek a Bakonycsernyei Közös Önkormányzati Hivatalhoz történő beérkezésének a nyilvántartásba vétele az üzemzavar idején megtörténik;</w:t>
      </w:r>
    </w:p>
    <w:p w:rsidR="00000000" w:rsidRDefault="007A7AAA">
      <w:pPr>
        <w:shd w:val="clear" w:color="auto" w:fill="FFFFFF"/>
        <w:tabs>
          <w:tab w:val="clear" w:pos="708"/>
        </w:tabs>
        <w:suppressAutoHyphens w:val="0"/>
        <w:jc w:val="both"/>
      </w:pPr>
      <w:r>
        <w:rPr>
          <w:b/>
          <w:iCs/>
          <w:lang w:eastAsia="hu-HU"/>
        </w:rPr>
        <w:t>Pap</w:t>
      </w:r>
      <w:r>
        <w:rPr>
          <w:b/>
          <w:iCs/>
          <w:lang w:eastAsia="hu-HU"/>
        </w:rPr>
        <w:t>ír alapú iktatókönyv:</w:t>
      </w:r>
      <w:r>
        <w:rPr>
          <w:iCs/>
          <w:lang w:eastAsia="hu-HU"/>
        </w:rPr>
        <w:t xml:space="preserve"> </w:t>
      </w:r>
      <w:r>
        <w:rPr>
          <w:lang w:eastAsia="hu-HU"/>
        </w:rPr>
        <w:t>olyan nem selejtezhető, hitelesített iratkezelési segédeszköz, amelyben az iratok iktatása az üzemzavar idején történik;</w:t>
      </w:r>
    </w:p>
    <w:p w:rsidR="00000000" w:rsidRDefault="007A7AAA">
      <w:pPr>
        <w:shd w:val="clear" w:color="auto" w:fill="FFFFFF"/>
        <w:tabs>
          <w:tab w:val="clear" w:pos="708"/>
        </w:tabs>
        <w:suppressAutoHyphens w:val="0"/>
        <w:jc w:val="both"/>
      </w:pPr>
      <w:r>
        <w:rPr>
          <w:b/>
          <w:lang w:eastAsia="hu-HU"/>
        </w:rPr>
        <w:t>S</w:t>
      </w:r>
      <w:r>
        <w:rPr>
          <w:b/>
          <w:iCs/>
          <w:lang w:eastAsia="hu-HU"/>
        </w:rPr>
        <w:t>avmentes doboz:</w:t>
      </w:r>
      <w:r>
        <w:rPr>
          <w:iCs/>
          <w:lang w:eastAsia="hu-HU"/>
        </w:rPr>
        <w:t xml:space="preserve"> </w:t>
      </w:r>
      <w:r>
        <w:rPr>
          <w:lang w:eastAsia="hu-HU"/>
        </w:rPr>
        <w:t>lignint, savas adalékanyagot és színezéket nem tartalmazó, papírból készített tárolóeszköz;</w:t>
      </w:r>
    </w:p>
    <w:p w:rsidR="00000000" w:rsidRDefault="007A7AAA">
      <w:pPr>
        <w:shd w:val="clear" w:color="auto" w:fill="FFFFFF"/>
        <w:tabs>
          <w:tab w:val="clear" w:pos="708"/>
        </w:tabs>
        <w:suppressAutoHyphens w:val="0"/>
        <w:jc w:val="both"/>
      </w:pPr>
      <w:r>
        <w:rPr>
          <w:b/>
          <w:iCs/>
          <w:lang w:eastAsia="hu-HU"/>
        </w:rPr>
        <w:t>Sele</w:t>
      </w:r>
      <w:r>
        <w:rPr>
          <w:b/>
          <w:iCs/>
          <w:lang w:eastAsia="hu-HU"/>
        </w:rPr>
        <w:t>jtezés:</w:t>
      </w:r>
      <w:r>
        <w:rPr>
          <w:iCs/>
          <w:lang w:eastAsia="hu-HU"/>
        </w:rPr>
        <w:t xml:space="preserve"> </w:t>
      </w:r>
      <w:r>
        <w:rPr>
          <w:lang w:eastAsia="hu-HU"/>
        </w:rPr>
        <w:t>a lejárt megőrzési határidejű iratok vagy e rendelet alapján selejtezési eljárás alá vonható iratok kiemelése az irattári anyagból és megsemmisítésre történő előkészítése;</w:t>
      </w:r>
    </w:p>
    <w:p w:rsidR="00000000" w:rsidRDefault="007A7AAA">
      <w:pPr>
        <w:shd w:val="clear" w:color="auto" w:fill="FFFFFF"/>
        <w:tabs>
          <w:tab w:val="clear" w:pos="708"/>
        </w:tabs>
        <w:suppressAutoHyphens w:val="0"/>
        <w:jc w:val="both"/>
      </w:pPr>
      <w:r>
        <w:rPr>
          <w:b/>
          <w:iCs/>
          <w:lang w:eastAsia="hu-HU"/>
        </w:rPr>
        <w:t>Szerelés:</w:t>
      </w:r>
      <w:r>
        <w:rPr>
          <w:iCs/>
          <w:lang w:eastAsia="hu-HU"/>
        </w:rPr>
        <w:t xml:space="preserve"> </w:t>
      </w:r>
      <w:r>
        <w:rPr>
          <w:lang w:eastAsia="hu-HU"/>
        </w:rPr>
        <w:t>ügyiratok végleges jellegű összekapcsolása, amelynek következtében</w:t>
      </w:r>
      <w:r>
        <w:rPr>
          <w:lang w:eastAsia="hu-HU"/>
        </w:rPr>
        <w:t xml:space="preserve"> az összekapcsolt ügyiratok a továbbiakban kizárólag együtt kezelhetőek;</w:t>
      </w:r>
    </w:p>
    <w:p w:rsidR="00000000" w:rsidRDefault="007A7AAA">
      <w:pPr>
        <w:shd w:val="clear" w:color="auto" w:fill="FFFFFF"/>
        <w:tabs>
          <w:tab w:val="clear" w:pos="708"/>
        </w:tabs>
        <w:suppressAutoHyphens w:val="0"/>
        <w:jc w:val="both"/>
      </w:pPr>
      <w:r>
        <w:rPr>
          <w:b/>
          <w:lang w:eastAsia="hu-HU"/>
        </w:rPr>
        <w:t>S</w:t>
      </w:r>
      <w:r>
        <w:rPr>
          <w:b/>
          <w:iCs/>
          <w:lang w:eastAsia="hu-HU"/>
        </w:rPr>
        <w:t>zignálás:</w:t>
      </w:r>
      <w:r>
        <w:rPr>
          <w:iCs/>
          <w:lang w:eastAsia="hu-HU"/>
        </w:rPr>
        <w:t xml:space="preserve"> </w:t>
      </w:r>
      <w:r>
        <w:rPr>
          <w:lang w:eastAsia="hu-HU"/>
        </w:rPr>
        <w:t>az ügyben eljárni illetékes szervezeti egység és/vagy ügyintéző személy kijelölése, az elintézési határidő és a feladat meghatározása;</w:t>
      </w:r>
    </w:p>
    <w:p w:rsidR="00000000" w:rsidRDefault="007A7AAA">
      <w:pPr>
        <w:shd w:val="clear" w:color="auto" w:fill="FFFFFF"/>
        <w:tabs>
          <w:tab w:val="clear" w:pos="708"/>
        </w:tabs>
        <w:suppressAutoHyphens w:val="0"/>
        <w:jc w:val="both"/>
      </w:pPr>
      <w:r>
        <w:rPr>
          <w:b/>
          <w:iCs/>
          <w:lang w:eastAsia="hu-HU"/>
        </w:rPr>
        <w:t>Továbbítás:</w:t>
      </w:r>
      <w:r>
        <w:rPr>
          <w:iCs/>
          <w:lang w:eastAsia="hu-HU"/>
        </w:rPr>
        <w:t xml:space="preserve"> </w:t>
      </w:r>
      <w:r>
        <w:rPr>
          <w:lang w:eastAsia="hu-HU"/>
        </w:rPr>
        <w:t>az ügyintézés során az ir</w:t>
      </w:r>
      <w:r>
        <w:rPr>
          <w:lang w:eastAsia="hu-HU"/>
        </w:rPr>
        <w:t>at eljuttatása az egyik ügyintézési ponttól a másikhoz, amely elektronikusan tárolt irat esetén megvalósulhat az irathoz való hozzáférés lehetőségének biztosításával is;</w:t>
      </w:r>
    </w:p>
    <w:p w:rsidR="00000000" w:rsidRDefault="007A7AAA">
      <w:pPr>
        <w:shd w:val="clear" w:color="auto" w:fill="FFFFFF"/>
        <w:tabs>
          <w:tab w:val="clear" w:pos="708"/>
        </w:tabs>
        <w:suppressAutoHyphens w:val="0"/>
        <w:jc w:val="both"/>
      </w:pPr>
      <w:r>
        <w:rPr>
          <w:b/>
          <w:iCs/>
          <w:lang w:eastAsia="hu-HU"/>
        </w:rPr>
        <w:t>Ügyfél ügyintézési rendelkezésének nyilvántartása:</w:t>
      </w:r>
      <w:r>
        <w:rPr>
          <w:iCs/>
          <w:lang w:eastAsia="hu-HU"/>
        </w:rPr>
        <w:t xml:space="preserve"> </w:t>
      </w:r>
      <w:r>
        <w:rPr>
          <w:lang w:eastAsia="hu-HU"/>
        </w:rPr>
        <w:t>a szabályozott elektronikus ügyinté</w:t>
      </w:r>
      <w:r>
        <w:rPr>
          <w:lang w:eastAsia="hu-HU"/>
        </w:rPr>
        <w:t>zési szolgáltatásokról és az állam által kötelezően nyújtandó szolgáltatásokról szóló kormányrendelet szerinti nyilvántartás;</w:t>
      </w:r>
    </w:p>
    <w:p w:rsidR="00000000" w:rsidRDefault="007A7AAA">
      <w:pPr>
        <w:shd w:val="clear" w:color="auto" w:fill="FFFFFF"/>
        <w:tabs>
          <w:tab w:val="clear" w:pos="708"/>
        </w:tabs>
        <w:suppressAutoHyphens w:val="0"/>
        <w:jc w:val="both"/>
      </w:pPr>
      <w:r>
        <w:rPr>
          <w:b/>
          <w:iCs/>
          <w:lang w:eastAsia="hu-HU"/>
        </w:rPr>
        <w:t>Ügyintéző:</w:t>
      </w:r>
      <w:r>
        <w:rPr>
          <w:iCs/>
          <w:lang w:eastAsia="hu-HU"/>
        </w:rPr>
        <w:t xml:space="preserve"> </w:t>
      </w:r>
      <w:r>
        <w:rPr>
          <w:lang w:eastAsia="hu-HU"/>
        </w:rPr>
        <w:t>az ügy intézésére kijelölt személy, az ügy előadója, aki az ügyet döntésre előkészíti;</w:t>
      </w:r>
    </w:p>
    <w:p w:rsidR="00000000" w:rsidRDefault="007A7AAA">
      <w:pPr>
        <w:shd w:val="clear" w:color="auto" w:fill="FFFFFF"/>
        <w:tabs>
          <w:tab w:val="clear" w:pos="708"/>
        </w:tabs>
        <w:suppressAutoHyphens w:val="0"/>
        <w:jc w:val="both"/>
      </w:pPr>
      <w:r>
        <w:rPr>
          <w:b/>
          <w:lang w:eastAsia="hu-HU"/>
        </w:rPr>
        <w:t>Ü</w:t>
      </w:r>
      <w:r>
        <w:rPr>
          <w:b/>
          <w:iCs/>
          <w:lang w:eastAsia="hu-HU"/>
        </w:rPr>
        <w:t>gyirat:</w:t>
      </w:r>
      <w:r>
        <w:rPr>
          <w:iCs/>
          <w:lang w:eastAsia="hu-HU"/>
        </w:rPr>
        <w:t xml:space="preserve"> </w:t>
      </w:r>
      <w:r>
        <w:rPr>
          <w:lang w:eastAsia="hu-HU"/>
        </w:rPr>
        <w:t xml:space="preserve">egy ügyben keletkezett </w:t>
      </w:r>
      <w:r>
        <w:rPr>
          <w:lang w:eastAsia="hu-HU"/>
        </w:rPr>
        <w:t>valamennyi irat;</w:t>
      </w:r>
    </w:p>
    <w:p w:rsidR="00000000" w:rsidRDefault="007A7AAA">
      <w:pPr>
        <w:shd w:val="clear" w:color="auto" w:fill="FFFFFF"/>
        <w:tabs>
          <w:tab w:val="clear" w:pos="708"/>
        </w:tabs>
        <w:suppressAutoHyphens w:val="0"/>
        <w:jc w:val="both"/>
      </w:pPr>
      <w:r>
        <w:rPr>
          <w:b/>
          <w:iCs/>
          <w:lang w:eastAsia="hu-HU"/>
        </w:rPr>
        <w:t>Ügykezelő:</w:t>
      </w:r>
      <w:r>
        <w:rPr>
          <w:iCs/>
          <w:lang w:eastAsia="hu-HU"/>
        </w:rPr>
        <w:t xml:space="preserve"> </w:t>
      </w:r>
      <w:r>
        <w:rPr>
          <w:lang w:eastAsia="hu-HU"/>
        </w:rPr>
        <w:t>iratkezelési feladatokat végző személy;</w:t>
      </w:r>
    </w:p>
    <w:p w:rsidR="00000000" w:rsidRDefault="007A7AAA">
      <w:pPr>
        <w:shd w:val="clear" w:color="auto" w:fill="FFFFFF"/>
        <w:tabs>
          <w:tab w:val="clear" w:pos="708"/>
        </w:tabs>
        <w:suppressAutoHyphens w:val="0"/>
        <w:jc w:val="both"/>
      </w:pPr>
      <w:r>
        <w:rPr>
          <w:b/>
          <w:iCs/>
          <w:lang w:eastAsia="hu-HU"/>
        </w:rPr>
        <w:lastRenderedPageBreak/>
        <w:t>Ügykör:</w:t>
      </w:r>
      <w:r>
        <w:rPr>
          <w:iCs/>
          <w:lang w:eastAsia="hu-HU"/>
        </w:rPr>
        <w:t xml:space="preserve"> </w:t>
      </w:r>
      <w:r>
        <w:rPr>
          <w:lang w:eastAsia="hu-HU"/>
        </w:rPr>
        <w:t>a Bakonycsernyei Közös Önkormányzati Hivatal vagy valamely, a Bakonycsernyei Közös Önkormányzati Hivatallal munkaviszonyban álló személy feladat- és hatáskörébe tartozó ügyek megha</w:t>
      </w:r>
      <w:r>
        <w:rPr>
          <w:lang w:eastAsia="hu-HU"/>
        </w:rPr>
        <w:t>tározott csoportja;</w:t>
      </w:r>
    </w:p>
    <w:p w:rsidR="00000000" w:rsidRDefault="007A7AAA">
      <w:pPr>
        <w:shd w:val="clear" w:color="auto" w:fill="FFFFFF"/>
        <w:tabs>
          <w:tab w:val="clear" w:pos="708"/>
        </w:tabs>
        <w:suppressAutoHyphens w:val="0"/>
        <w:jc w:val="both"/>
      </w:pPr>
      <w:r>
        <w:rPr>
          <w:b/>
          <w:iCs/>
          <w:shd w:val="clear" w:color="auto" w:fill="FFFFFF"/>
        </w:rPr>
        <w:t>Vegyes ügyirat:</w:t>
      </w:r>
      <w:r>
        <w:rPr>
          <w:iCs/>
          <w:shd w:val="clear" w:color="auto" w:fill="FFFFFF"/>
        </w:rPr>
        <w:t xml:space="preserve"> </w:t>
      </w:r>
      <w:r>
        <w:rPr>
          <w:shd w:val="clear" w:color="auto" w:fill="FFFFFF"/>
        </w:rPr>
        <w:t>papír alapú és elektronikus iratokat egyaránt tartalmazó ügyirat.</w:t>
      </w:r>
    </w:p>
    <w:p w:rsidR="00000000" w:rsidRDefault="007A7AAA">
      <w:pPr>
        <w:tabs>
          <w:tab w:val="clear" w:pos="708"/>
          <w:tab w:val="left" w:pos="-284"/>
          <w:tab w:val="left" w:pos="567"/>
        </w:tabs>
        <w:ind w:left="567" w:hanging="567"/>
        <w:rPr>
          <w:b/>
          <w:lang w:eastAsia="hu-HU"/>
        </w:rPr>
      </w:pPr>
    </w:p>
    <w:p w:rsidR="00000000" w:rsidRDefault="007A7AAA">
      <w:pPr>
        <w:numPr>
          <w:ilvl w:val="0"/>
          <w:numId w:val="9"/>
        </w:numPr>
        <w:tabs>
          <w:tab w:val="clear" w:pos="708"/>
          <w:tab w:val="left" w:pos="-284"/>
          <w:tab w:val="left" w:pos="567"/>
        </w:tabs>
        <w:ind w:left="567" w:hanging="567"/>
        <w:jc w:val="center"/>
      </w:pPr>
      <w:r>
        <w:rPr>
          <w:b/>
        </w:rPr>
        <w:t xml:space="preserve">Fejezet </w:t>
      </w:r>
    </w:p>
    <w:p w:rsidR="00000000" w:rsidRDefault="007A7AAA">
      <w:pPr>
        <w:tabs>
          <w:tab w:val="clear" w:pos="708"/>
          <w:tab w:val="left" w:pos="-284"/>
          <w:tab w:val="left" w:pos="567"/>
        </w:tabs>
        <w:ind w:left="567" w:hanging="567"/>
        <w:rPr>
          <w:b/>
        </w:rPr>
      </w:pPr>
    </w:p>
    <w:p w:rsidR="00000000" w:rsidRDefault="007A7AAA">
      <w:pPr>
        <w:tabs>
          <w:tab w:val="clear" w:pos="708"/>
          <w:tab w:val="left" w:pos="-284"/>
          <w:tab w:val="left" w:pos="567"/>
        </w:tabs>
        <w:ind w:left="567" w:hanging="567"/>
        <w:jc w:val="center"/>
      </w:pPr>
      <w:r>
        <w:rPr>
          <w:b/>
        </w:rPr>
        <w:t>ÁLTALÁNOS RENDELKEZÉSEK</w:t>
      </w:r>
    </w:p>
    <w:p w:rsidR="00000000" w:rsidRDefault="007A7AAA">
      <w:pPr>
        <w:tabs>
          <w:tab w:val="clear" w:pos="708"/>
          <w:tab w:val="left" w:pos="-284"/>
          <w:tab w:val="left" w:pos="567"/>
        </w:tabs>
        <w:ind w:left="567" w:hanging="567"/>
        <w:jc w:val="center"/>
        <w:rPr>
          <w:b/>
        </w:rPr>
      </w:pPr>
    </w:p>
    <w:p w:rsidR="00000000" w:rsidRDefault="007A7AAA">
      <w:pPr>
        <w:tabs>
          <w:tab w:val="clear" w:pos="708"/>
          <w:tab w:val="left" w:pos="-284"/>
          <w:tab w:val="left" w:pos="567"/>
        </w:tabs>
        <w:ind w:left="567" w:hanging="567"/>
        <w:jc w:val="both"/>
      </w:pPr>
      <w:r>
        <w:t>A hivatal egyedi iratkezelési szabályzata (a továbbiakban: Iratkezelési Szabályzat)</w:t>
      </w:r>
    </w:p>
    <w:p w:rsidR="00000000" w:rsidRDefault="007A7AAA">
      <w:pPr>
        <w:numPr>
          <w:ilvl w:val="0"/>
          <w:numId w:val="12"/>
        </w:numPr>
        <w:shd w:val="clear" w:color="auto" w:fill="FFFFFF"/>
        <w:tabs>
          <w:tab w:val="clear" w:pos="708"/>
          <w:tab w:val="left" w:pos="-284"/>
          <w:tab w:val="left" w:pos="567"/>
        </w:tabs>
        <w:jc w:val="both"/>
      </w:pPr>
      <w:r>
        <w:rPr>
          <w:b/>
        </w:rPr>
        <w:t>a köziratokról, a közlevéltárakról</w:t>
      </w:r>
      <w:r>
        <w:rPr>
          <w:b/>
        </w:rPr>
        <w:t xml:space="preserve"> és a magánlevéltári anyag védelméről szóló 1995. évi</w:t>
      </w:r>
      <w:r>
        <w:t xml:space="preserve"> LXVI. törvény, </w:t>
      </w:r>
    </w:p>
    <w:p w:rsidR="00000000" w:rsidRDefault="007A7AAA">
      <w:pPr>
        <w:numPr>
          <w:ilvl w:val="0"/>
          <w:numId w:val="12"/>
        </w:numPr>
        <w:tabs>
          <w:tab w:val="clear" w:pos="708"/>
          <w:tab w:val="left" w:pos="-284"/>
          <w:tab w:val="left" w:pos="567"/>
        </w:tabs>
        <w:jc w:val="both"/>
      </w:pPr>
      <w:r>
        <w:t>az elektronikus ügyintézés és a bizalmi szolgáltatások általános szabályairól szóló 2015. évi CCXXII. törvény</w:t>
      </w:r>
    </w:p>
    <w:p w:rsidR="00000000" w:rsidRDefault="007A7AAA">
      <w:pPr>
        <w:numPr>
          <w:ilvl w:val="0"/>
          <w:numId w:val="12"/>
        </w:numPr>
        <w:tabs>
          <w:tab w:val="clear" w:pos="708"/>
          <w:tab w:val="left" w:pos="-284"/>
          <w:tab w:val="left" w:pos="567"/>
        </w:tabs>
        <w:jc w:val="both"/>
      </w:pPr>
      <w:r>
        <w:t>a közfeladatot ellátó szervek iratkezelésének általános követelményeiről szó</w:t>
      </w:r>
      <w:r>
        <w:t>ló, többször módosított 335/2005. (XII. 29.) Korm. rendelet,</w:t>
      </w:r>
    </w:p>
    <w:p w:rsidR="00000000" w:rsidRDefault="007A7AAA">
      <w:pPr>
        <w:numPr>
          <w:ilvl w:val="0"/>
          <w:numId w:val="12"/>
        </w:numPr>
        <w:tabs>
          <w:tab w:val="clear" w:pos="708"/>
          <w:tab w:val="left" w:pos="-284"/>
          <w:tab w:val="left" w:pos="567"/>
        </w:tabs>
        <w:jc w:val="both"/>
      </w:pPr>
      <w:r>
        <w:t>az elektronikus ügyintézés részletszabályairól szóló 451/2016. (XII. 19.) Korm. rendelet,</w:t>
      </w:r>
    </w:p>
    <w:p w:rsidR="00000000" w:rsidRDefault="007A7AAA">
      <w:pPr>
        <w:numPr>
          <w:ilvl w:val="0"/>
          <w:numId w:val="12"/>
        </w:numPr>
        <w:tabs>
          <w:tab w:val="clear" w:pos="708"/>
          <w:tab w:val="left" w:pos="-284"/>
          <w:tab w:val="left" w:pos="567"/>
        </w:tabs>
        <w:jc w:val="both"/>
      </w:pPr>
      <w:r>
        <w:t>a Bakonycsernyei Közös Önkormányzati Hivatal Szervezeti és Működési Szabályzat   figyelembevételével,</w:t>
      </w:r>
    </w:p>
    <w:p w:rsidR="00000000" w:rsidRDefault="007A7AAA">
      <w:pPr>
        <w:numPr>
          <w:ilvl w:val="0"/>
          <w:numId w:val="12"/>
        </w:numPr>
        <w:tabs>
          <w:tab w:val="clear" w:pos="708"/>
          <w:tab w:val="left" w:pos="-284"/>
          <w:tab w:val="left" w:pos="567"/>
        </w:tabs>
        <w:jc w:val="both"/>
      </w:pPr>
      <w:r>
        <w:t>MNL</w:t>
      </w:r>
      <w:r>
        <w:t xml:space="preserve"> Fejér Megyei Levéltára és Fejér Megyei Kormányhivatal egyetértésével készült.</w:t>
      </w:r>
    </w:p>
    <w:p w:rsidR="00000000" w:rsidRDefault="007A7AAA">
      <w:pPr>
        <w:tabs>
          <w:tab w:val="clear" w:pos="708"/>
          <w:tab w:val="left" w:pos="-284"/>
          <w:tab w:val="left" w:pos="567"/>
        </w:tabs>
        <w:ind w:left="567" w:hanging="567"/>
        <w:jc w:val="both"/>
      </w:pPr>
    </w:p>
    <w:p w:rsidR="00000000" w:rsidRDefault="007A7AAA">
      <w:pPr>
        <w:tabs>
          <w:tab w:val="clear" w:pos="708"/>
          <w:tab w:val="left" w:pos="-284"/>
          <w:tab w:val="left" w:pos="567"/>
        </w:tabs>
        <w:ind w:left="567" w:hanging="567"/>
        <w:jc w:val="center"/>
      </w:pPr>
      <w:r>
        <w:rPr>
          <w:b/>
        </w:rPr>
        <w:t>Az Iratkezelési Szabályzat hatálya</w:t>
      </w:r>
    </w:p>
    <w:p w:rsidR="00000000" w:rsidRDefault="007A7AAA">
      <w:pPr>
        <w:tabs>
          <w:tab w:val="clear" w:pos="708"/>
          <w:tab w:val="left" w:pos="-284"/>
          <w:tab w:val="left" w:pos="567"/>
        </w:tabs>
        <w:ind w:left="567" w:hanging="567"/>
        <w:jc w:val="center"/>
        <w:rPr>
          <w:b/>
        </w:rPr>
      </w:pPr>
    </w:p>
    <w:p w:rsidR="00000000" w:rsidRDefault="007A7AAA">
      <w:pPr>
        <w:numPr>
          <w:ilvl w:val="0"/>
          <w:numId w:val="18"/>
        </w:numPr>
        <w:tabs>
          <w:tab w:val="clear" w:pos="708"/>
          <w:tab w:val="left" w:pos="-284"/>
        </w:tabs>
        <w:jc w:val="both"/>
      </w:pPr>
      <w:bookmarkStart w:id="0" w:name="_Ref78065704"/>
      <w:r>
        <w:t>Az Iratkezelési Szabályzat hatálya kiterjed a Bakonycsernyei Közös Önkormányzati Hivatalnál (Továbbiakban: Hivatal) keletkező, oda érkező, i</w:t>
      </w:r>
      <w:r>
        <w:t>lletve onnan kimenő valamennyi iratra, az ügyvitel valamennyi területére és résztvevőjére. Az Iratkezelési Szabályzat hatálya kiterjed a Hivatalt</w:t>
      </w:r>
      <w:r>
        <w:rPr>
          <w:b/>
          <w:bCs/>
        </w:rPr>
        <w:t xml:space="preserve"> </w:t>
      </w:r>
      <w:r>
        <w:rPr>
          <w:bCs/>
        </w:rPr>
        <w:t>működtető</w:t>
      </w:r>
      <w:r>
        <w:t xml:space="preserve"> testületekre és bizottságokra, valamint a nemzetiségi önkormányzatokra, az e testületek által keletk</w:t>
      </w:r>
      <w:r>
        <w:t>eztetett iratokra.</w:t>
      </w:r>
    </w:p>
    <w:p w:rsidR="00000000" w:rsidRDefault="007A7AAA">
      <w:pPr>
        <w:tabs>
          <w:tab w:val="clear" w:pos="708"/>
          <w:tab w:val="left" w:pos="-284"/>
          <w:tab w:val="left" w:pos="567"/>
        </w:tabs>
        <w:ind w:left="567" w:hanging="567"/>
        <w:jc w:val="both"/>
      </w:pPr>
    </w:p>
    <w:bookmarkEnd w:id="0"/>
    <w:p w:rsidR="00000000" w:rsidRDefault="007A7AAA">
      <w:pPr>
        <w:pStyle w:val="Felsorols1"/>
        <w:ind w:left="680"/>
      </w:pPr>
      <w:r>
        <w:t>Az Iratkezelési Szabályzat rendelkezéseit a minősített iratokra és azok kezelési rendjére a minősített adat védelméről szóló 2009. évi CLV. törvényben és a Nemzeti Biztonsági Felügyelet működésének, valamint a minősített adat kezeléséne</w:t>
      </w:r>
      <w:r>
        <w:t>k rendjéről szóló 90/2010. (III.26.) Korm. rendeletben foglalt eltérésekkel kell alkalmazni.</w:t>
      </w:r>
    </w:p>
    <w:p w:rsidR="00000000" w:rsidRDefault="007A7AAA">
      <w:pPr>
        <w:tabs>
          <w:tab w:val="clear" w:pos="708"/>
          <w:tab w:val="left" w:pos="-284"/>
          <w:tab w:val="left" w:pos="567"/>
        </w:tabs>
        <w:ind w:left="567" w:hanging="567"/>
        <w:jc w:val="both"/>
      </w:pPr>
    </w:p>
    <w:p w:rsidR="00000000" w:rsidRDefault="007A7AAA">
      <w:pPr>
        <w:tabs>
          <w:tab w:val="clear" w:pos="708"/>
          <w:tab w:val="left" w:pos="-284"/>
          <w:tab w:val="left" w:pos="567"/>
        </w:tabs>
        <w:ind w:left="567" w:hanging="567"/>
        <w:jc w:val="both"/>
      </w:pPr>
    </w:p>
    <w:p w:rsidR="00000000" w:rsidRDefault="007A7AAA">
      <w:pPr>
        <w:tabs>
          <w:tab w:val="clear" w:pos="708"/>
          <w:tab w:val="left" w:pos="-284"/>
          <w:tab w:val="left" w:pos="567"/>
        </w:tabs>
        <w:ind w:left="567" w:hanging="567"/>
        <w:jc w:val="center"/>
      </w:pPr>
      <w:r>
        <w:rPr>
          <w:b/>
        </w:rPr>
        <w:t>Az iratkezelés szabályozása</w:t>
      </w:r>
    </w:p>
    <w:p w:rsidR="00000000" w:rsidRDefault="007A7AAA">
      <w:pPr>
        <w:tabs>
          <w:tab w:val="clear" w:pos="708"/>
          <w:tab w:val="left" w:pos="-284"/>
          <w:tab w:val="left" w:pos="567"/>
        </w:tabs>
        <w:ind w:left="567" w:hanging="567"/>
        <w:jc w:val="both"/>
        <w:rPr>
          <w:b/>
        </w:rPr>
      </w:pPr>
    </w:p>
    <w:p w:rsidR="00000000" w:rsidRDefault="007A7AAA">
      <w:pPr>
        <w:numPr>
          <w:ilvl w:val="0"/>
          <w:numId w:val="18"/>
        </w:numPr>
        <w:tabs>
          <w:tab w:val="clear" w:pos="708"/>
          <w:tab w:val="left" w:pos="-284"/>
        </w:tabs>
        <w:jc w:val="both"/>
      </w:pPr>
      <w:r>
        <w:t>Az Iratkezelési Szabályzat a köziratok biztonságos őrzésének módját, rendszerezését, nyilvántartását, segédletekkel ellátását, iratt</w:t>
      </w:r>
      <w:r>
        <w:t>ározását, selejtezését és levéltárba történő átadását szabályozza.</w:t>
      </w:r>
    </w:p>
    <w:p w:rsidR="00000000" w:rsidRDefault="007A7AAA">
      <w:pPr>
        <w:tabs>
          <w:tab w:val="clear" w:pos="708"/>
          <w:tab w:val="left" w:pos="-284"/>
          <w:tab w:val="left" w:pos="567"/>
        </w:tabs>
        <w:ind w:left="567" w:hanging="567"/>
        <w:jc w:val="both"/>
      </w:pPr>
    </w:p>
    <w:p w:rsidR="00000000" w:rsidRDefault="007A7AAA">
      <w:pPr>
        <w:tabs>
          <w:tab w:val="clear" w:pos="708"/>
          <w:tab w:val="left" w:pos="-284"/>
          <w:tab w:val="left" w:pos="567"/>
        </w:tabs>
        <w:ind w:left="680"/>
        <w:jc w:val="both"/>
      </w:pPr>
      <w:r>
        <w:t xml:space="preserve">Az iratkezelési szabályzatban az iratkezelés minden fázisára meg kell határozni azokat az előírásokat, amelyek biztosítják a papíralapú és az elektronikus ügyiratok egységének megőrzését, </w:t>
      </w:r>
      <w:r>
        <w:t>kezelhetőségét, használhatóságát és megakadályozzák az illetéktelen hozzáférést.</w:t>
      </w:r>
    </w:p>
    <w:p w:rsidR="00000000" w:rsidRDefault="007A7AAA">
      <w:pPr>
        <w:tabs>
          <w:tab w:val="clear" w:pos="708"/>
          <w:tab w:val="left" w:pos="-284"/>
          <w:tab w:val="left" w:pos="567"/>
        </w:tabs>
        <w:ind w:left="567" w:hanging="567"/>
        <w:jc w:val="both"/>
      </w:pPr>
    </w:p>
    <w:p w:rsidR="00000000" w:rsidRDefault="007A7AAA">
      <w:pPr>
        <w:numPr>
          <w:ilvl w:val="0"/>
          <w:numId w:val="18"/>
        </w:numPr>
        <w:tabs>
          <w:tab w:val="clear" w:pos="708"/>
          <w:tab w:val="left" w:pos="-284"/>
        </w:tabs>
        <w:jc w:val="both"/>
      </w:pPr>
      <w:r>
        <w:t xml:space="preserve">Jelen Iratkezelési Szabályzat kötelező mellékletét képezi az önkormányzati hivatalok egységes irattári tervének kiadásáról rendelkező </w:t>
      </w:r>
      <w:r>
        <w:rPr>
          <w:bCs/>
          <w:color w:val="222222"/>
          <w:shd w:val="clear" w:color="auto" w:fill="FFFFFF"/>
        </w:rPr>
        <w:t>78/2012. (XII. 28.) BM rendelet mellékle</w:t>
      </w:r>
      <w:r>
        <w:rPr>
          <w:bCs/>
          <w:color w:val="222222"/>
          <w:shd w:val="clear" w:color="auto" w:fill="FFFFFF"/>
        </w:rPr>
        <w:t xml:space="preserve">tében kiadott </w:t>
      </w:r>
      <w:r>
        <w:t xml:space="preserve">irattári terv. </w:t>
      </w:r>
    </w:p>
    <w:p w:rsidR="00000000" w:rsidRDefault="007A7AAA">
      <w:pPr>
        <w:tabs>
          <w:tab w:val="clear" w:pos="708"/>
          <w:tab w:val="left" w:pos="-284"/>
          <w:tab w:val="left" w:pos="567"/>
        </w:tabs>
        <w:ind w:left="567" w:hanging="567"/>
        <w:jc w:val="both"/>
      </w:pPr>
    </w:p>
    <w:p w:rsidR="00000000" w:rsidRDefault="007A7AAA">
      <w:pPr>
        <w:tabs>
          <w:tab w:val="clear" w:pos="708"/>
          <w:tab w:val="left" w:pos="-284"/>
          <w:tab w:val="left" w:pos="567"/>
        </w:tabs>
        <w:ind w:left="567" w:hanging="567"/>
        <w:jc w:val="both"/>
      </w:pPr>
    </w:p>
    <w:p w:rsidR="00000000" w:rsidRDefault="007A7AAA">
      <w:pPr>
        <w:tabs>
          <w:tab w:val="clear" w:pos="708"/>
          <w:tab w:val="left" w:pos="-284"/>
          <w:tab w:val="left" w:pos="567"/>
        </w:tabs>
        <w:ind w:left="567" w:hanging="567"/>
        <w:jc w:val="center"/>
      </w:pPr>
      <w:r>
        <w:rPr>
          <w:b/>
        </w:rPr>
        <w:lastRenderedPageBreak/>
        <w:t>Az iratkezelés szervezete</w:t>
      </w:r>
    </w:p>
    <w:p w:rsidR="00000000" w:rsidRDefault="007A7AAA">
      <w:pPr>
        <w:tabs>
          <w:tab w:val="clear" w:pos="708"/>
          <w:tab w:val="left" w:pos="-284"/>
          <w:tab w:val="left" w:pos="567"/>
        </w:tabs>
        <w:ind w:left="567" w:hanging="567"/>
        <w:jc w:val="both"/>
        <w:rPr>
          <w:b/>
        </w:rPr>
      </w:pPr>
    </w:p>
    <w:p w:rsidR="00000000" w:rsidRDefault="007A7AAA">
      <w:pPr>
        <w:numPr>
          <w:ilvl w:val="0"/>
          <w:numId w:val="31"/>
        </w:numPr>
        <w:tabs>
          <w:tab w:val="clear" w:pos="708"/>
          <w:tab w:val="left" w:pos="-284"/>
        </w:tabs>
        <w:jc w:val="both"/>
      </w:pPr>
      <w:r>
        <w:t>A Hivatal a Szervezeti és Működési Szabályzatában és az egyes munkaköri leírásokban határozza meg az iratkezelés szervezeti rendjét, az iratkezelésre, valamint az azzal összefüggő tevékenységekre v</w:t>
      </w:r>
      <w:r>
        <w:t>onatkozó feladat- és hatásköröket, és kijelöli az iratkezelés felügyeletét ellátó vezetőt.</w:t>
      </w:r>
    </w:p>
    <w:p w:rsidR="00000000" w:rsidRDefault="007A7AAA">
      <w:pPr>
        <w:tabs>
          <w:tab w:val="clear" w:pos="708"/>
          <w:tab w:val="left" w:pos="-284"/>
          <w:tab w:val="left" w:pos="567"/>
        </w:tabs>
        <w:jc w:val="both"/>
      </w:pPr>
    </w:p>
    <w:p w:rsidR="00000000" w:rsidRDefault="007A7AAA">
      <w:pPr>
        <w:numPr>
          <w:ilvl w:val="0"/>
          <w:numId w:val="31"/>
        </w:numPr>
        <w:tabs>
          <w:tab w:val="clear" w:pos="708"/>
          <w:tab w:val="left" w:pos="-284"/>
        </w:tabs>
        <w:jc w:val="both"/>
      </w:pPr>
      <w:r>
        <w:t>A Hivatal iratkezelést központi iratkezelési szervezettel látja el.</w:t>
      </w:r>
    </w:p>
    <w:p w:rsidR="00000000" w:rsidRDefault="007A7AAA">
      <w:pPr>
        <w:tabs>
          <w:tab w:val="clear" w:pos="708"/>
          <w:tab w:val="left" w:pos="-284"/>
          <w:tab w:val="left" w:pos="567"/>
        </w:tabs>
        <w:jc w:val="both"/>
      </w:pPr>
    </w:p>
    <w:p w:rsidR="00000000" w:rsidRDefault="007A7AAA">
      <w:pPr>
        <w:numPr>
          <w:ilvl w:val="0"/>
          <w:numId w:val="31"/>
        </w:numPr>
        <w:tabs>
          <w:tab w:val="clear" w:pos="708"/>
          <w:tab w:val="left" w:pos="-284"/>
        </w:tabs>
        <w:jc w:val="both"/>
      </w:pPr>
      <w:r>
        <w:t xml:space="preserve">Az iratkezelés szervezetét, az iratok nyilvántartásának módját, rendszerét, az egyes ügyviteli </w:t>
      </w:r>
      <w:r>
        <w:t>területek kezelését megváltoztatni, módosítani csak a naptári év kezdetén MNL Fejér Megyei Levéltárával és Fejér Megyei Kormányhivatalával egyetértésével lehet.</w:t>
      </w:r>
    </w:p>
    <w:p w:rsidR="00000000" w:rsidRDefault="007A7AAA">
      <w:pPr>
        <w:tabs>
          <w:tab w:val="clear" w:pos="708"/>
          <w:tab w:val="left" w:pos="-284"/>
          <w:tab w:val="left" w:pos="567"/>
        </w:tabs>
        <w:ind w:left="567" w:hanging="567"/>
        <w:jc w:val="both"/>
      </w:pPr>
    </w:p>
    <w:p w:rsidR="00000000" w:rsidRDefault="007A7AAA">
      <w:pPr>
        <w:tabs>
          <w:tab w:val="clear" w:pos="708"/>
          <w:tab w:val="left" w:pos="-284"/>
          <w:tab w:val="left" w:pos="567"/>
        </w:tabs>
        <w:ind w:left="567" w:hanging="567"/>
        <w:jc w:val="center"/>
      </w:pPr>
      <w:r>
        <w:rPr>
          <w:b/>
        </w:rPr>
        <w:t>Az iratkezelés felügyelete</w:t>
      </w:r>
    </w:p>
    <w:p w:rsidR="00000000" w:rsidRDefault="007A7AAA">
      <w:pPr>
        <w:tabs>
          <w:tab w:val="clear" w:pos="708"/>
          <w:tab w:val="left" w:pos="-284"/>
          <w:tab w:val="left" w:pos="567"/>
        </w:tabs>
        <w:ind w:left="567" w:hanging="567"/>
        <w:jc w:val="both"/>
        <w:rPr>
          <w:b/>
        </w:rPr>
      </w:pPr>
    </w:p>
    <w:p w:rsidR="00000000" w:rsidRDefault="007A7AAA">
      <w:pPr>
        <w:numPr>
          <w:ilvl w:val="0"/>
          <w:numId w:val="24"/>
        </w:numPr>
        <w:tabs>
          <w:tab w:val="clear" w:pos="708"/>
          <w:tab w:val="left" w:pos="-284"/>
          <w:tab w:val="left" w:pos="736"/>
        </w:tabs>
        <w:jc w:val="both"/>
      </w:pPr>
      <w:r>
        <w:t>Az egységes és szabályszerű iratkezelési gyakorlat általános felüg</w:t>
      </w:r>
      <w:r>
        <w:t>yeletét a Hivatal jegyzője felügyeli. Az iratkezelési feladatok felügyeletének egyes részfeladataiért az iktatással, irattározással megbízott köztisztviselő látja el.</w:t>
      </w:r>
    </w:p>
    <w:p w:rsidR="00000000" w:rsidRDefault="007A7AAA">
      <w:pPr>
        <w:tabs>
          <w:tab w:val="clear" w:pos="708"/>
          <w:tab w:val="left" w:pos="-284"/>
          <w:tab w:val="left" w:pos="567"/>
        </w:tabs>
        <w:jc w:val="both"/>
      </w:pPr>
    </w:p>
    <w:p w:rsidR="00000000" w:rsidRDefault="007A7AAA">
      <w:pPr>
        <w:tabs>
          <w:tab w:val="clear" w:pos="708"/>
          <w:tab w:val="left" w:pos="-284"/>
          <w:tab w:val="left" w:pos="567"/>
        </w:tabs>
        <w:jc w:val="both"/>
      </w:pPr>
    </w:p>
    <w:p w:rsidR="00000000" w:rsidRDefault="007A7AAA">
      <w:pPr>
        <w:numPr>
          <w:ilvl w:val="0"/>
          <w:numId w:val="24"/>
        </w:numPr>
        <w:tabs>
          <w:tab w:val="clear" w:pos="708"/>
          <w:tab w:val="left" w:pos="-284"/>
          <w:tab w:val="left" w:pos="736"/>
        </w:tabs>
        <w:jc w:val="both"/>
      </w:pPr>
      <w:r>
        <w:t>A jegyző közvetlenül felelős az Iratkezelési Szabályzatban foglaltak végrehajtásáért, a</w:t>
      </w:r>
      <w:r>
        <w:t xml:space="preserve"> szervezeti, működési és ügyrendi szabályok, az alkalmazott informatikai eszközök és eljárások, valamint az irattári tervek és iratkezelési előírások folyamatos összhangjáért, az iratok jogszerű, szakszerű, és biztonságos megőrzésére, kezelésére alkalmas i</w:t>
      </w:r>
      <w:r>
        <w:t xml:space="preserve">rattár kialakításáért és működtetéséért, továbbá az iratkezeléshez szükséges tárgyi, technikai és személyi feltételek biztosításáért, felügyeletéért. </w:t>
      </w:r>
    </w:p>
    <w:p w:rsidR="00000000" w:rsidRDefault="007A7AAA">
      <w:pPr>
        <w:tabs>
          <w:tab w:val="clear" w:pos="708"/>
          <w:tab w:val="left" w:pos="-284"/>
          <w:tab w:val="left" w:pos="567"/>
        </w:tabs>
        <w:ind w:left="567" w:hanging="567"/>
        <w:jc w:val="both"/>
      </w:pPr>
    </w:p>
    <w:p w:rsidR="00000000" w:rsidRDefault="007A7AAA">
      <w:pPr>
        <w:numPr>
          <w:ilvl w:val="0"/>
          <w:numId w:val="24"/>
        </w:numPr>
        <w:tabs>
          <w:tab w:val="clear" w:pos="708"/>
          <w:tab w:val="left" w:pos="-284"/>
          <w:tab w:val="left" w:pos="682"/>
        </w:tabs>
        <w:jc w:val="both"/>
      </w:pPr>
      <w:r>
        <w:t>A jegyző az iratkezelés felügyeletével megbízott vezetőként gondoskodik:</w:t>
      </w:r>
    </w:p>
    <w:p w:rsidR="00000000" w:rsidRDefault="007A7AAA">
      <w:pPr>
        <w:pStyle w:val="Listaszerbekezds"/>
        <w:rPr>
          <w:bCs/>
          <w:iCs/>
          <w:color w:val="000000"/>
          <w:lang w:eastAsia="hu-HU"/>
        </w:rPr>
      </w:pPr>
    </w:p>
    <w:p w:rsidR="00000000" w:rsidRDefault="007A7AAA">
      <w:pPr>
        <w:numPr>
          <w:ilvl w:val="0"/>
          <w:numId w:val="25"/>
        </w:numPr>
        <w:tabs>
          <w:tab w:val="clear" w:pos="708"/>
          <w:tab w:val="left" w:pos="-284"/>
          <w:tab w:val="left" w:pos="736"/>
        </w:tabs>
        <w:jc w:val="both"/>
      </w:pPr>
      <w:r>
        <w:rPr>
          <w:bCs/>
          <w:iCs/>
          <w:color w:val="000000"/>
          <w:lang w:eastAsia="hu-HU"/>
        </w:rPr>
        <w:t>meghatározza az elektronikus ü</w:t>
      </w:r>
      <w:r>
        <w:rPr>
          <w:bCs/>
          <w:iCs/>
          <w:color w:val="000000"/>
          <w:lang w:eastAsia="hu-HU"/>
        </w:rPr>
        <w:t>gyintézés végrehajtásához szükséges részletszabályokat,</w:t>
      </w:r>
    </w:p>
    <w:p w:rsidR="00000000" w:rsidRDefault="007A7AAA">
      <w:pPr>
        <w:numPr>
          <w:ilvl w:val="0"/>
          <w:numId w:val="25"/>
        </w:numPr>
        <w:tabs>
          <w:tab w:val="clear" w:pos="708"/>
          <w:tab w:val="left" w:pos="-284"/>
          <w:tab w:val="left" w:pos="736"/>
        </w:tabs>
        <w:jc w:val="both"/>
      </w:pPr>
      <w:r>
        <w:rPr>
          <w:bCs/>
          <w:iCs/>
          <w:color w:val="000000"/>
          <w:lang w:eastAsia="hu-HU"/>
        </w:rPr>
        <w:t>gondoskodik az elektronikus ügyintézés megvalósításához szükséges feltételek teljesüléséről,</w:t>
      </w:r>
    </w:p>
    <w:p w:rsidR="00000000" w:rsidRDefault="007A7AAA">
      <w:pPr>
        <w:numPr>
          <w:ilvl w:val="0"/>
          <w:numId w:val="25"/>
        </w:numPr>
        <w:tabs>
          <w:tab w:val="clear" w:pos="708"/>
          <w:tab w:val="left" w:pos="-284"/>
          <w:tab w:val="left" w:pos="736"/>
        </w:tabs>
        <w:jc w:val="both"/>
      </w:pPr>
      <w:r>
        <w:t>az iratkezelési szabályzat elkészítéséről, évenkénti felülvizsgálatáról, szükség szerinti módosításáról, az</w:t>
      </w:r>
      <w:r>
        <w:t xml:space="preserve"> illetékes közlevéltár egyetértésének beszerzéséről,</w:t>
      </w:r>
    </w:p>
    <w:p w:rsidR="00000000" w:rsidRDefault="007A7AAA">
      <w:pPr>
        <w:numPr>
          <w:ilvl w:val="0"/>
          <w:numId w:val="25"/>
        </w:numPr>
        <w:tabs>
          <w:tab w:val="clear" w:pos="708"/>
          <w:tab w:val="left" w:pos="-284"/>
          <w:tab w:val="left" w:pos="682"/>
        </w:tabs>
        <w:jc w:val="both"/>
      </w:pPr>
      <w:r>
        <w:t xml:space="preserve">az iratkezelésben résztvevők feladatainak meghatározásáról, az iratkezelési szabályzat végrehajtásának rendszeres ellenőrzéséről, intézkedik a szabálytalanságok megszüntetéséről, </w:t>
      </w:r>
    </w:p>
    <w:p w:rsidR="00000000" w:rsidRDefault="007A7AAA">
      <w:pPr>
        <w:numPr>
          <w:ilvl w:val="0"/>
          <w:numId w:val="25"/>
        </w:numPr>
        <w:tabs>
          <w:tab w:val="clear" w:pos="708"/>
          <w:tab w:val="left" w:pos="-284"/>
          <w:tab w:val="left" w:pos="682"/>
          <w:tab w:val="left" w:pos="736"/>
        </w:tabs>
        <w:jc w:val="both"/>
      </w:pPr>
      <w:r>
        <w:t xml:space="preserve">az iratkezelést végző, </w:t>
      </w:r>
      <w:r>
        <w:t>vagy azért felelős személyek szakmai képzéséről és továbbképzéséről</w:t>
      </w:r>
      <w:r>
        <w:rPr>
          <w:rFonts w:eastAsia="MS Mincho"/>
        </w:rPr>
        <w:t>.</w:t>
      </w:r>
    </w:p>
    <w:p w:rsidR="00000000" w:rsidRDefault="007A7AAA">
      <w:pPr>
        <w:tabs>
          <w:tab w:val="clear" w:pos="708"/>
          <w:tab w:val="left" w:pos="-284"/>
          <w:tab w:val="left" w:pos="567"/>
        </w:tabs>
        <w:ind w:left="567" w:hanging="567"/>
        <w:jc w:val="both"/>
      </w:pPr>
    </w:p>
    <w:p w:rsidR="00000000" w:rsidRDefault="007A7AAA">
      <w:pPr>
        <w:numPr>
          <w:ilvl w:val="0"/>
          <w:numId w:val="25"/>
        </w:numPr>
        <w:tabs>
          <w:tab w:val="clear" w:pos="708"/>
          <w:tab w:val="left" w:pos="-284"/>
          <w:tab w:val="left" w:pos="682"/>
        </w:tabs>
        <w:jc w:val="both"/>
      </w:pPr>
      <w:r>
        <w:t>A jegyző az iratkezelés felügyeletével megbízott vezetőként gondoskodik:</w:t>
      </w:r>
    </w:p>
    <w:p w:rsidR="00000000" w:rsidRDefault="007A7AAA">
      <w:pPr>
        <w:numPr>
          <w:ilvl w:val="0"/>
          <w:numId w:val="25"/>
        </w:numPr>
        <w:tabs>
          <w:tab w:val="clear" w:pos="708"/>
          <w:tab w:val="left" w:pos="-284"/>
          <w:tab w:val="left" w:pos="682"/>
        </w:tabs>
        <w:jc w:val="both"/>
      </w:pPr>
      <w:r>
        <w:rPr>
          <w:bCs/>
          <w:iCs/>
          <w:color w:val="000000"/>
          <w:lang w:eastAsia="hu-HU"/>
        </w:rPr>
        <w:t>az elektronikus ügyintézés végrehajtásához szükséges részletszabályok meghatározásáról,</w:t>
      </w:r>
    </w:p>
    <w:p w:rsidR="00000000" w:rsidRDefault="007A7AAA">
      <w:pPr>
        <w:numPr>
          <w:ilvl w:val="0"/>
          <w:numId w:val="25"/>
        </w:numPr>
        <w:tabs>
          <w:tab w:val="clear" w:pos="708"/>
          <w:tab w:val="left" w:pos="-284"/>
          <w:tab w:val="left" w:pos="736"/>
        </w:tabs>
        <w:jc w:val="both"/>
      </w:pPr>
      <w:r>
        <w:rPr>
          <w:bCs/>
          <w:iCs/>
          <w:color w:val="000000"/>
          <w:lang w:eastAsia="hu-HU"/>
        </w:rPr>
        <w:t>az elektronikus ügyintézé</w:t>
      </w:r>
      <w:r>
        <w:rPr>
          <w:bCs/>
          <w:iCs/>
          <w:color w:val="000000"/>
          <w:lang w:eastAsia="hu-HU"/>
        </w:rPr>
        <w:t>s megvalósításához szükséges feltételek teljesüléséről,</w:t>
      </w:r>
    </w:p>
    <w:p w:rsidR="00000000" w:rsidRDefault="007A7AAA">
      <w:pPr>
        <w:numPr>
          <w:ilvl w:val="0"/>
          <w:numId w:val="25"/>
        </w:numPr>
        <w:tabs>
          <w:tab w:val="clear" w:pos="708"/>
          <w:tab w:val="left" w:pos="-284"/>
          <w:tab w:val="left" w:pos="682"/>
        </w:tabs>
        <w:jc w:val="both"/>
      </w:pPr>
      <w:r>
        <w:t>az iratkezelési szabályzat elkészítéséről, évenkénti felülvizsgálatáról, szükség szerinti módosításáról, az illetékes közlevéltár egyetértésének beszerzéséről,</w:t>
      </w:r>
    </w:p>
    <w:p w:rsidR="00000000" w:rsidRDefault="007A7AAA">
      <w:pPr>
        <w:numPr>
          <w:ilvl w:val="0"/>
          <w:numId w:val="25"/>
        </w:numPr>
        <w:tabs>
          <w:tab w:val="clear" w:pos="708"/>
          <w:tab w:val="left" w:pos="-284"/>
          <w:tab w:val="left" w:pos="682"/>
        </w:tabs>
        <w:jc w:val="both"/>
      </w:pPr>
      <w:r>
        <w:t>az iratkezelésben résztvevők feladataina</w:t>
      </w:r>
      <w:r>
        <w:t xml:space="preserve">k meghatározásáról, az iratkezelési szabályzat végrehajtásának rendszeres ellenőrzéséről, intézkedik a szabálytalanságok megszüntetéséről, </w:t>
      </w:r>
    </w:p>
    <w:p w:rsidR="00000000" w:rsidRDefault="007A7AAA">
      <w:pPr>
        <w:numPr>
          <w:ilvl w:val="0"/>
          <w:numId w:val="25"/>
        </w:numPr>
        <w:tabs>
          <w:tab w:val="clear" w:pos="708"/>
          <w:tab w:val="left" w:pos="-284"/>
          <w:tab w:val="left" w:pos="682"/>
        </w:tabs>
        <w:jc w:val="both"/>
      </w:pPr>
      <w:r>
        <w:t>az iratkezelést végző, vagy azért felelős személyek szakmai képzéséről és továbbképzéséről</w:t>
      </w:r>
      <w:r>
        <w:rPr>
          <w:rFonts w:eastAsia="MS Mincho"/>
        </w:rPr>
        <w:t>.</w:t>
      </w:r>
    </w:p>
    <w:p w:rsidR="00000000" w:rsidRDefault="007A7AAA">
      <w:pPr>
        <w:numPr>
          <w:ilvl w:val="0"/>
          <w:numId w:val="25"/>
        </w:numPr>
        <w:tabs>
          <w:tab w:val="clear" w:pos="708"/>
          <w:tab w:val="left" w:pos="-284"/>
          <w:tab w:val="left" w:pos="682"/>
        </w:tabs>
        <w:suppressAutoHyphens w:val="0"/>
        <w:autoSpaceDE w:val="0"/>
        <w:jc w:val="both"/>
      </w:pPr>
      <w:r>
        <w:rPr>
          <w:rFonts w:eastAsia="MS Mincho"/>
        </w:rPr>
        <w:t>a szabályzatban foglalta</w:t>
      </w:r>
      <w:r>
        <w:rPr>
          <w:rFonts w:eastAsia="MS Mincho"/>
        </w:rPr>
        <w:t>k végrehajtásának ellenőrzéséért,</w:t>
      </w:r>
    </w:p>
    <w:p w:rsidR="00000000" w:rsidRDefault="007A7AAA">
      <w:pPr>
        <w:numPr>
          <w:ilvl w:val="0"/>
          <w:numId w:val="28"/>
        </w:numPr>
        <w:tabs>
          <w:tab w:val="clear" w:pos="708"/>
          <w:tab w:val="left" w:pos="-284"/>
          <w:tab w:val="left" w:pos="682"/>
        </w:tabs>
        <w:suppressAutoHyphens w:val="0"/>
        <w:autoSpaceDE w:val="0"/>
        <w:jc w:val="both"/>
      </w:pPr>
      <w:r>
        <w:t>az iratkezelési segédeszközök, iratminták és formanyomtatványok, számítástechnikai programok, adathordozók stb. biztosításáért,</w:t>
      </w:r>
    </w:p>
    <w:p w:rsidR="00000000" w:rsidRDefault="007A7AAA">
      <w:pPr>
        <w:numPr>
          <w:ilvl w:val="0"/>
          <w:numId w:val="28"/>
        </w:numPr>
        <w:tabs>
          <w:tab w:val="clear" w:pos="708"/>
          <w:tab w:val="left" w:pos="-284"/>
          <w:tab w:val="left" w:pos="682"/>
        </w:tabs>
        <w:suppressAutoHyphens w:val="0"/>
        <w:autoSpaceDE w:val="0"/>
        <w:jc w:val="both"/>
      </w:pPr>
      <w:r>
        <w:t>az elektronikus iratkezelési szoftver hozzáférési jogosultságainak, az egyedi azonosítóknak, a</w:t>
      </w:r>
      <w:r>
        <w:t xml:space="preserve"> helyettesítési jogoknak, a külső és a belső név- és címtáraknak naprakészen tartásáért.</w:t>
      </w:r>
    </w:p>
    <w:p w:rsidR="00000000" w:rsidRDefault="007A7AAA">
      <w:pPr>
        <w:numPr>
          <w:ilvl w:val="0"/>
          <w:numId w:val="28"/>
        </w:numPr>
        <w:tabs>
          <w:tab w:val="clear" w:pos="708"/>
          <w:tab w:val="left" w:pos="-284"/>
          <w:tab w:val="left" w:pos="682"/>
        </w:tabs>
        <w:suppressAutoHyphens w:val="0"/>
        <w:autoSpaceDE w:val="0"/>
        <w:jc w:val="both"/>
      </w:pPr>
      <w:r>
        <w:rPr>
          <w:rFonts w:eastAsia="MS Mincho"/>
        </w:rPr>
        <w:lastRenderedPageBreak/>
        <w:t xml:space="preserve">az iratok szakszerű és biztonságos megőrzésére alkalmas elektronikus iktatási </w:t>
      </w:r>
    </w:p>
    <w:p w:rsidR="00000000" w:rsidRDefault="007A7AAA">
      <w:pPr>
        <w:numPr>
          <w:ilvl w:val="0"/>
          <w:numId w:val="28"/>
        </w:numPr>
        <w:tabs>
          <w:tab w:val="clear" w:pos="708"/>
          <w:tab w:val="left" w:pos="-284"/>
          <w:tab w:val="left" w:pos="682"/>
        </w:tabs>
        <w:jc w:val="both"/>
      </w:pPr>
      <w:r>
        <w:rPr>
          <w:rFonts w:eastAsia="MS Mincho"/>
        </w:rPr>
        <w:t>rendszer kialakításáért.</w:t>
      </w:r>
    </w:p>
    <w:p w:rsidR="00000000" w:rsidRDefault="007A7AAA">
      <w:pPr>
        <w:numPr>
          <w:ilvl w:val="0"/>
          <w:numId w:val="28"/>
        </w:numPr>
        <w:tabs>
          <w:tab w:val="clear" w:pos="708"/>
          <w:tab w:val="left" w:pos="-284"/>
          <w:tab w:val="left" w:pos="682"/>
        </w:tabs>
        <w:jc w:val="both"/>
      </w:pPr>
      <w:r>
        <w:rPr>
          <w:rFonts w:eastAsia="MS Mincho"/>
        </w:rPr>
        <w:t>az iratok szakszerű és biztonságos megőrzésére alkalmas elektro</w:t>
      </w:r>
      <w:r>
        <w:rPr>
          <w:rFonts w:eastAsia="MS Mincho"/>
        </w:rPr>
        <w:t xml:space="preserve">nikus iktatási </w:t>
      </w:r>
    </w:p>
    <w:p w:rsidR="00000000" w:rsidRDefault="007A7AAA">
      <w:pPr>
        <w:numPr>
          <w:ilvl w:val="0"/>
          <w:numId w:val="28"/>
        </w:numPr>
        <w:tabs>
          <w:tab w:val="clear" w:pos="708"/>
          <w:tab w:val="left" w:pos="-284"/>
          <w:tab w:val="left" w:pos="682"/>
        </w:tabs>
        <w:suppressAutoHyphens w:val="0"/>
        <w:autoSpaceDE w:val="0"/>
        <w:jc w:val="both"/>
      </w:pPr>
      <w:r>
        <w:rPr>
          <w:rFonts w:eastAsia="MS Mincho"/>
        </w:rPr>
        <w:t>rendszer üzemeltetéséért,</w:t>
      </w:r>
    </w:p>
    <w:p w:rsidR="00000000" w:rsidRDefault="007A7AAA">
      <w:pPr>
        <w:numPr>
          <w:ilvl w:val="0"/>
          <w:numId w:val="28"/>
        </w:numPr>
        <w:tabs>
          <w:tab w:val="clear" w:pos="708"/>
          <w:tab w:val="left" w:pos="-284"/>
          <w:tab w:val="left" w:pos="682"/>
        </w:tabs>
        <w:jc w:val="both"/>
      </w:pPr>
      <w:r>
        <w:t>az elektronikus iktatási rendszer megfelelő dokumentáltságáért,</w:t>
      </w:r>
    </w:p>
    <w:p w:rsidR="00000000" w:rsidRDefault="007A7AAA">
      <w:pPr>
        <w:numPr>
          <w:ilvl w:val="0"/>
          <w:numId w:val="28"/>
        </w:numPr>
        <w:tabs>
          <w:tab w:val="clear" w:pos="708"/>
          <w:tab w:val="left" w:pos="-284"/>
          <w:tab w:val="left" w:pos="682"/>
        </w:tabs>
        <w:jc w:val="both"/>
      </w:pPr>
      <w:r>
        <w:t>a hivatalos és személyes elektronikus postafiókok szabályozott működéséről,</w:t>
      </w:r>
    </w:p>
    <w:p w:rsidR="00000000" w:rsidRDefault="007A7AAA">
      <w:pPr>
        <w:numPr>
          <w:ilvl w:val="0"/>
          <w:numId w:val="28"/>
        </w:numPr>
        <w:tabs>
          <w:tab w:val="clear" w:pos="708"/>
          <w:tab w:val="left" w:pos="-284"/>
          <w:tab w:val="left" w:pos="682"/>
          <w:tab w:val="left" w:pos="1418"/>
        </w:tabs>
        <w:suppressAutoHyphens w:val="0"/>
        <w:overflowPunct w:val="0"/>
        <w:autoSpaceDE w:val="0"/>
        <w:jc w:val="both"/>
      </w:pPr>
      <w:r>
        <w:t>az elektronikus iratkezelési szoftver hozzáférési jogosultságainak, az egy</w:t>
      </w:r>
      <w:r>
        <w:t>edi azonosítóknak, a helyettesítési jogoknak, a külső és a belső név- és címtáraknak naprakész beállításáért.</w:t>
      </w:r>
    </w:p>
    <w:p w:rsidR="00000000" w:rsidRDefault="007A7AAA">
      <w:pPr>
        <w:numPr>
          <w:ilvl w:val="0"/>
          <w:numId w:val="28"/>
        </w:numPr>
        <w:tabs>
          <w:tab w:val="clear" w:pos="708"/>
          <w:tab w:val="left" w:pos="-284"/>
          <w:tab w:val="left" w:pos="682"/>
        </w:tabs>
        <w:jc w:val="both"/>
      </w:pPr>
      <w:r>
        <w:rPr>
          <w:rFonts w:eastAsia="MS Mincho"/>
        </w:rPr>
        <w:t>az elektronikus iktatókönyvek megnyitásáért és lezárásáért az iratkezelő szoftverben</w:t>
      </w:r>
    </w:p>
    <w:p w:rsidR="00000000" w:rsidRDefault="007A7AAA">
      <w:pPr>
        <w:tabs>
          <w:tab w:val="clear" w:pos="708"/>
          <w:tab w:val="left" w:pos="-284"/>
          <w:tab w:val="left" w:pos="567"/>
        </w:tabs>
        <w:ind w:left="567" w:hanging="567"/>
        <w:jc w:val="both"/>
      </w:pPr>
    </w:p>
    <w:p w:rsidR="00000000" w:rsidRDefault="007A7AAA">
      <w:pPr>
        <w:tabs>
          <w:tab w:val="clear" w:pos="708"/>
          <w:tab w:val="left" w:pos="-284"/>
          <w:tab w:val="left" w:pos="567"/>
        </w:tabs>
        <w:ind w:left="567" w:hanging="567"/>
        <w:jc w:val="both"/>
        <w:rPr>
          <w:highlight w:val="yellow"/>
        </w:rPr>
      </w:pPr>
    </w:p>
    <w:p w:rsidR="00000000" w:rsidRDefault="007A7AAA">
      <w:pPr>
        <w:tabs>
          <w:tab w:val="clear" w:pos="708"/>
          <w:tab w:val="left" w:pos="-284"/>
          <w:tab w:val="left" w:pos="567"/>
        </w:tabs>
        <w:ind w:left="567" w:hanging="567"/>
        <w:jc w:val="both"/>
        <w:rPr>
          <w:rFonts w:eastAsia="MS Mincho"/>
          <w:highlight w:val="yellow"/>
        </w:rPr>
      </w:pPr>
    </w:p>
    <w:p w:rsidR="00000000" w:rsidRDefault="007A7AAA">
      <w:pPr>
        <w:keepNext/>
        <w:tabs>
          <w:tab w:val="clear" w:pos="708"/>
          <w:tab w:val="left" w:pos="-284"/>
          <w:tab w:val="left" w:pos="567"/>
        </w:tabs>
        <w:overflowPunct w:val="0"/>
        <w:autoSpaceDE w:val="0"/>
        <w:ind w:left="567" w:hanging="567"/>
        <w:jc w:val="center"/>
      </w:pPr>
      <w:r>
        <w:rPr>
          <w:b/>
          <w:bCs/>
          <w:sz w:val="22"/>
          <w:szCs w:val="22"/>
        </w:rPr>
        <w:t>A jogosultságok kezelésének szabályai</w:t>
      </w:r>
    </w:p>
    <w:p w:rsidR="00000000" w:rsidRDefault="007A7AAA">
      <w:pPr>
        <w:tabs>
          <w:tab w:val="clear" w:pos="708"/>
          <w:tab w:val="left" w:pos="-284"/>
          <w:tab w:val="left" w:pos="567"/>
        </w:tabs>
        <w:overflowPunct w:val="0"/>
        <w:autoSpaceDE w:val="0"/>
        <w:ind w:left="567" w:hanging="567"/>
        <w:jc w:val="both"/>
        <w:rPr>
          <w:rFonts w:eastAsia="MS Mincho"/>
          <w:b/>
          <w:bCs/>
          <w:sz w:val="22"/>
          <w:szCs w:val="22"/>
        </w:rPr>
      </w:pPr>
    </w:p>
    <w:p w:rsidR="00000000" w:rsidRDefault="007A7AAA">
      <w:pPr>
        <w:numPr>
          <w:ilvl w:val="0"/>
          <w:numId w:val="24"/>
        </w:numPr>
        <w:tabs>
          <w:tab w:val="clear" w:pos="708"/>
          <w:tab w:val="left" w:pos="-284"/>
          <w:tab w:val="left" w:pos="682"/>
        </w:tabs>
        <w:overflowPunct w:val="0"/>
        <w:autoSpaceDE w:val="0"/>
        <w:jc w:val="both"/>
      </w:pPr>
      <w:r>
        <w:rPr>
          <w:rFonts w:eastAsia="MS Mincho"/>
        </w:rPr>
        <w:t>Az iratkezelő szoft</w:t>
      </w:r>
      <w:r>
        <w:rPr>
          <w:rFonts w:eastAsia="MS Mincho"/>
        </w:rPr>
        <w:t xml:space="preserve">verhez való hozzáférési jogosultságokat névre szólóan kell dokumentálni. A dokumentumok tárolása és kezelése az ügyintéző feladata. </w:t>
      </w:r>
    </w:p>
    <w:p w:rsidR="00000000" w:rsidRDefault="007A7AAA">
      <w:pPr>
        <w:tabs>
          <w:tab w:val="clear" w:pos="708"/>
          <w:tab w:val="left" w:pos="-284"/>
          <w:tab w:val="left" w:pos="567"/>
        </w:tabs>
        <w:overflowPunct w:val="0"/>
        <w:autoSpaceDE w:val="0"/>
        <w:jc w:val="both"/>
        <w:rPr>
          <w:rFonts w:eastAsia="MS Mincho"/>
        </w:rPr>
      </w:pPr>
    </w:p>
    <w:p w:rsidR="00000000" w:rsidRDefault="007A7AAA">
      <w:pPr>
        <w:numPr>
          <w:ilvl w:val="0"/>
          <w:numId w:val="24"/>
        </w:numPr>
        <w:tabs>
          <w:tab w:val="clear" w:pos="708"/>
          <w:tab w:val="left" w:pos="-284"/>
          <w:tab w:val="left" w:pos="682"/>
        </w:tabs>
        <w:overflowPunct w:val="0"/>
        <w:autoSpaceDE w:val="0"/>
        <w:jc w:val="both"/>
      </w:pPr>
      <w:r>
        <w:rPr>
          <w:rFonts w:eastAsia="MS Mincho"/>
        </w:rPr>
        <w:t>Azon természetes személyekről, akik részére a Hivatal elektronikus aláírást biztosít, valamint a Hivatal által használt al</w:t>
      </w:r>
      <w:r>
        <w:rPr>
          <w:rFonts w:eastAsia="MS Mincho"/>
        </w:rPr>
        <w:t>áírás bélyegzőkről az illetékes személy nyilvántartást köteles vezetni.</w:t>
      </w:r>
    </w:p>
    <w:p w:rsidR="00000000" w:rsidRDefault="007A7AAA">
      <w:pPr>
        <w:pStyle w:val="Listaszerbekezds"/>
        <w:ind w:left="0"/>
        <w:rPr>
          <w:rFonts w:eastAsia="MS Mincho"/>
        </w:rPr>
      </w:pPr>
    </w:p>
    <w:p w:rsidR="00000000" w:rsidRDefault="007A7AAA">
      <w:pPr>
        <w:numPr>
          <w:ilvl w:val="0"/>
          <w:numId w:val="24"/>
        </w:numPr>
        <w:tabs>
          <w:tab w:val="clear" w:pos="708"/>
          <w:tab w:val="left" w:pos="-284"/>
          <w:tab w:val="left" w:pos="682"/>
        </w:tabs>
        <w:overflowPunct w:val="0"/>
        <w:autoSpaceDE w:val="0"/>
        <w:jc w:val="both"/>
      </w:pPr>
      <w:r>
        <w:t xml:space="preserve">A hivatalos célra felhasználható elektronikus aláírásokról </w:t>
      </w:r>
      <w:r>
        <w:rPr>
          <w:b/>
        </w:rPr>
        <w:t>a</w:t>
      </w:r>
      <w:r>
        <w:t>z iktatással megbízott ügyintéző vezet nyilvántartást.</w:t>
      </w:r>
    </w:p>
    <w:p w:rsidR="00000000" w:rsidRDefault="007A7AAA">
      <w:pPr>
        <w:tabs>
          <w:tab w:val="clear" w:pos="708"/>
          <w:tab w:val="left" w:pos="-284"/>
          <w:tab w:val="left" w:pos="567"/>
        </w:tabs>
        <w:overflowPunct w:val="0"/>
        <w:autoSpaceDE w:val="0"/>
        <w:jc w:val="both"/>
        <w:rPr>
          <w:rFonts w:eastAsia="MS Mincho"/>
        </w:rPr>
      </w:pPr>
    </w:p>
    <w:p w:rsidR="00000000" w:rsidRDefault="007A7AAA">
      <w:pPr>
        <w:numPr>
          <w:ilvl w:val="0"/>
          <w:numId w:val="24"/>
        </w:numPr>
        <w:tabs>
          <w:tab w:val="clear" w:pos="708"/>
          <w:tab w:val="left" w:pos="-284"/>
          <w:tab w:val="left" w:pos="682"/>
        </w:tabs>
        <w:overflowPunct w:val="0"/>
        <w:autoSpaceDE w:val="0"/>
        <w:jc w:val="both"/>
      </w:pPr>
      <w:r>
        <w:rPr>
          <w:rFonts w:eastAsia="MS Mincho"/>
        </w:rPr>
        <w:t>A jogosultsági beállítást igazoló dokumentumot az iratkezelő szoftv</w:t>
      </w:r>
      <w:r>
        <w:rPr>
          <w:rFonts w:eastAsia="MS Mincho"/>
        </w:rPr>
        <w:t>er alkalmazásával iktatni kell.</w:t>
      </w:r>
    </w:p>
    <w:p w:rsidR="00000000" w:rsidRDefault="007A7AAA">
      <w:pPr>
        <w:tabs>
          <w:tab w:val="clear" w:pos="708"/>
          <w:tab w:val="left" w:pos="567"/>
        </w:tabs>
        <w:ind w:left="567" w:hanging="567"/>
        <w:jc w:val="both"/>
      </w:pPr>
    </w:p>
    <w:p w:rsidR="00000000" w:rsidRDefault="007A7AAA">
      <w:pPr>
        <w:tabs>
          <w:tab w:val="clear" w:pos="708"/>
          <w:tab w:val="left" w:pos="567"/>
        </w:tabs>
        <w:ind w:left="567" w:hanging="567"/>
        <w:jc w:val="center"/>
      </w:pPr>
      <w:r>
        <w:rPr>
          <w:b/>
        </w:rPr>
        <w:t>III. FEJEZET</w:t>
      </w:r>
    </w:p>
    <w:p w:rsidR="00000000" w:rsidRDefault="007A7AAA">
      <w:pPr>
        <w:tabs>
          <w:tab w:val="clear" w:pos="708"/>
          <w:tab w:val="left" w:pos="567"/>
        </w:tabs>
        <w:ind w:left="567" w:hanging="567"/>
        <w:jc w:val="both"/>
        <w:rPr>
          <w:b/>
        </w:rPr>
      </w:pPr>
    </w:p>
    <w:p w:rsidR="00000000" w:rsidRDefault="007A7AAA">
      <w:pPr>
        <w:tabs>
          <w:tab w:val="clear" w:pos="708"/>
          <w:tab w:val="left" w:pos="567"/>
        </w:tabs>
        <w:ind w:left="567" w:hanging="567"/>
        <w:jc w:val="center"/>
      </w:pPr>
      <w:r>
        <w:rPr>
          <w:b/>
        </w:rPr>
        <w:t>AZ IRATOK KEZELÉSÉNEK ÁLTALÁNOS KÖVETELMÉNYEI</w:t>
      </w:r>
    </w:p>
    <w:p w:rsidR="00000000" w:rsidRDefault="007A7AAA">
      <w:pPr>
        <w:tabs>
          <w:tab w:val="clear" w:pos="708"/>
          <w:tab w:val="left" w:pos="567"/>
        </w:tabs>
        <w:ind w:left="567" w:hanging="567"/>
        <w:jc w:val="both"/>
        <w:rPr>
          <w:b/>
        </w:rPr>
      </w:pPr>
    </w:p>
    <w:p w:rsidR="00000000" w:rsidRDefault="007A7AAA">
      <w:pPr>
        <w:tabs>
          <w:tab w:val="clear" w:pos="708"/>
          <w:tab w:val="left" w:pos="567"/>
        </w:tabs>
        <w:ind w:left="567" w:hanging="567"/>
        <w:jc w:val="center"/>
      </w:pPr>
      <w:r>
        <w:rPr>
          <w:b/>
        </w:rPr>
        <w:t>Az iratok rendszerezése</w:t>
      </w:r>
    </w:p>
    <w:p w:rsidR="00000000" w:rsidRDefault="007A7AAA">
      <w:pPr>
        <w:tabs>
          <w:tab w:val="clear" w:pos="708"/>
          <w:tab w:val="left" w:pos="567"/>
        </w:tabs>
        <w:ind w:left="567" w:hanging="567"/>
        <w:jc w:val="both"/>
        <w:rPr>
          <w:b/>
        </w:rPr>
      </w:pPr>
    </w:p>
    <w:p w:rsidR="00000000" w:rsidRDefault="007A7AAA">
      <w:pPr>
        <w:numPr>
          <w:ilvl w:val="0"/>
          <w:numId w:val="24"/>
        </w:numPr>
        <w:tabs>
          <w:tab w:val="clear" w:pos="708"/>
          <w:tab w:val="left" w:pos="682"/>
        </w:tabs>
        <w:jc w:val="both"/>
      </w:pPr>
      <w:r>
        <w:t>A Hivatal feladat- és hatáskörébe tartozó ügyek intézésének áttekinthetősége érdekében az azonos ügyre – egy adott (egyedi) tárgyra – von</w:t>
      </w:r>
      <w:r>
        <w:t>atkozó iratokat egy irategységként, ügyiratként kell kezelni. A több fázisban intézett ügyek egyes fázisaiban keletkezett iratok ügyiraton belüli irategységnek, ügyiratdarabnak (ügydarabnak) minősülnek.</w:t>
      </w:r>
    </w:p>
    <w:p w:rsidR="00000000" w:rsidRDefault="007A7AAA">
      <w:pPr>
        <w:tabs>
          <w:tab w:val="clear" w:pos="708"/>
          <w:tab w:val="left" w:pos="567"/>
        </w:tabs>
        <w:jc w:val="both"/>
      </w:pPr>
    </w:p>
    <w:p w:rsidR="00000000" w:rsidRDefault="007A7AAA">
      <w:pPr>
        <w:numPr>
          <w:ilvl w:val="0"/>
          <w:numId w:val="24"/>
        </w:numPr>
        <w:tabs>
          <w:tab w:val="clear" w:pos="708"/>
          <w:tab w:val="left" w:pos="736"/>
        </w:tabs>
        <w:jc w:val="both"/>
      </w:pPr>
      <w:r>
        <w:t>A papíralapú ügyirat fizikai együttkezelése az előad</w:t>
      </w:r>
      <w:r>
        <w:t>ói ívben történik. Az előadói ívben a kezdőirat a legalsó, a legnagyobb alszámú irat a legfelső.</w:t>
      </w:r>
    </w:p>
    <w:p w:rsidR="00000000" w:rsidRDefault="007A7AAA">
      <w:pPr>
        <w:tabs>
          <w:tab w:val="clear" w:pos="708"/>
          <w:tab w:val="left" w:pos="567"/>
        </w:tabs>
        <w:jc w:val="both"/>
      </w:pPr>
    </w:p>
    <w:p w:rsidR="00000000" w:rsidRDefault="007A7AAA">
      <w:pPr>
        <w:numPr>
          <w:ilvl w:val="0"/>
          <w:numId w:val="24"/>
        </w:numPr>
        <w:tabs>
          <w:tab w:val="clear" w:pos="708"/>
          <w:tab w:val="left" w:pos="567"/>
        </w:tabs>
        <w:jc w:val="both"/>
      </w:pPr>
      <w:r>
        <w:t>Az elektronikus ügyirathoz tartozó ügyiratdarabok nyilvántartását ügyirattérkép segítségével az elektronikus rendszer biztosítja.</w:t>
      </w:r>
    </w:p>
    <w:p w:rsidR="00000000" w:rsidRDefault="007A7AAA">
      <w:pPr>
        <w:pStyle w:val="Listaszerbekezds"/>
        <w:tabs>
          <w:tab w:val="clear" w:pos="708"/>
          <w:tab w:val="left" w:pos="567"/>
        </w:tabs>
        <w:ind w:left="0"/>
      </w:pPr>
    </w:p>
    <w:p w:rsidR="00000000" w:rsidRDefault="007A7AAA">
      <w:pPr>
        <w:numPr>
          <w:ilvl w:val="0"/>
          <w:numId w:val="24"/>
        </w:numPr>
        <w:tabs>
          <w:tab w:val="clear" w:pos="708"/>
          <w:tab w:val="left" w:pos="567"/>
        </w:tabs>
        <w:jc w:val="both"/>
      </w:pPr>
      <w:r>
        <w:t>Az ügyiratokat, és a nem ik</w:t>
      </w:r>
      <w:r>
        <w:t>tatással nyilvántartott egyéb irategyütteseket, valamint az önkormányzat irattári anyagába tartozó egyéb iratokat – még irattárba helyezésük előtt – az irattári terv alapján kell az irattári tételekbe sorolni, és irattári tételszámmal ellátni.</w:t>
      </w:r>
    </w:p>
    <w:p w:rsidR="00000000" w:rsidRDefault="007A7AAA">
      <w:pPr>
        <w:pStyle w:val="Listaszerbekezds"/>
        <w:tabs>
          <w:tab w:val="clear" w:pos="708"/>
          <w:tab w:val="left" w:pos="567"/>
        </w:tabs>
        <w:ind w:left="0"/>
      </w:pPr>
    </w:p>
    <w:p w:rsidR="00000000" w:rsidRDefault="007A7AAA">
      <w:pPr>
        <w:numPr>
          <w:ilvl w:val="0"/>
          <w:numId w:val="24"/>
        </w:numPr>
        <w:tabs>
          <w:tab w:val="clear" w:pos="708"/>
          <w:tab w:val="left" w:pos="567"/>
        </w:tabs>
        <w:jc w:val="both"/>
      </w:pPr>
      <w:r>
        <w:t>Az ügyvitel</w:t>
      </w:r>
      <w:r>
        <w:t xml:space="preserve">hez már nem szükséges, irattározási utasítással ellátott ügyiratokat az irattárban, az irattári tételszám szerinti rendszerben kell elhelyezni. </w:t>
      </w:r>
    </w:p>
    <w:p w:rsidR="00000000" w:rsidRDefault="007A7AAA">
      <w:pPr>
        <w:tabs>
          <w:tab w:val="clear" w:pos="708"/>
          <w:tab w:val="left" w:pos="567"/>
        </w:tabs>
        <w:jc w:val="both"/>
      </w:pPr>
    </w:p>
    <w:p w:rsidR="00000000" w:rsidRDefault="007A7AAA">
      <w:pPr>
        <w:tabs>
          <w:tab w:val="clear" w:pos="708"/>
          <w:tab w:val="left" w:pos="567"/>
        </w:tabs>
        <w:ind w:left="567" w:hanging="567"/>
        <w:jc w:val="center"/>
      </w:pPr>
      <w:r>
        <w:rPr>
          <w:b/>
        </w:rPr>
        <w:lastRenderedPageBreak/>
        <w:t>Az iratok nyilvántartása és az iratforgalom dokumentálása</w:t>
      </w:r>
    </w:p>
    <w:p w:rsidR="00000000" w:rsidRDefault="007A7AAA">
      <w:pPr>
        <w:tabs>
          <w:tab w:val="clear" w:pos="708"/>
          <w:tab w:val="left" w:pos="567"/>
        </w:tabs>
        <w:ind w:left="567" w:hanging="567"/>
        <w:jc w:val="both"/>
        <w:rPr>
          <w:b/>
        </w:rPr>
      </w:pPr>
    </w:p>
    <w:p w:rsidR="00000000" w:rsidRDefault="007A7AAA">
      <w:pPr>
        <w:numPr>
          <w:ilvl w:val="0"/>
          <w:numId w:val="24"/>
        </w:numPr>
        <w:tabs>
          <w:tab w:val="clear" w:pos="708"/>
          <w:tab w:val="left" w:pos="567"/>
        </w:tabs>
        <w:jc w:val="both"/>
      </w:pPr>
      <w:r>
        <w:t>A Hivatalhoz érkező, ott keletkező, illetve az onna</w:t>
      </w:r>
      <w:r>
        <w:t xml:space="preserve">n kimenő iratokat az azonosításhoz szükséges, és az ügy intézésére vonatkozó legfontosabb adatok rögzítésével, az e célra rendszeresített iratkezelő szoftverrel vezérelt adatbázisban kell nyilvántartani. </w:t>
      </w:r>
    </w:p>
    <w:p w:rsidR="00000000" w:rsidRDefault="007A7AAA">
      <w:pPr>
        <w:tabs>
          <w:tab w:val="clear" w:pos="708"/>
          <w:tab w:val="left" w:pos="567"/>
        </w:tabs>
        <w:jc w:val="both"/>
      </w:pPr>
    </w:p>
    <w:p w:rsidR="00000000" w:rsidRDefault="007A7AAA">
      <w:pPr>
        <w:numPr>
          <w:ilvl w:val="0"/>
          <w:numId w:val="24"/>
        </w:numPr>
        <w:tabs>
          <w:tab w:val="clear" w:pos="708"/>
          <w:tab w:val="left" w:pos="567"/>
        </w:tabs>
        <w:jc w:val="both"/>
      </w:pPr>
      <w:r>
        <w:t>Az iratkezelési szabályzatban meghatározottak kivé</w:t>
      </w:r>
      <w:r>
        <w:t>telével az iratokat iktatással kell nyilvántartásba venni. Az iktatást olyan módon kell végezni, hogy mind az elektronikus iktató adatbázist, mind az abból kinyerhető papíralapú iktatókönyvet az ügyintézés hiteles dokumentumaként lehessen használni.</w:t>
      </w:r>
    </w:p>
    <w:p w:rsidR="00000000" w:rsidRDefault="007A7AAA">
      <w:pPr>
        <w:pStyle w:val="Listaszerbekezds"/>
        <w:tabs>
          <w:tab w:val="clear" w:pos="708"/>
          <w:tab w:val="left" w:pos="567"/>
        </w:tabs>
        <w:ind w:left="0"/>
      </w:pPr>
    </w:p>
    <w:p w:rsidR="00000000" w:rsidRDefault="007A7AAA">
      <w:pPr>
        <w:numPr>
          <w:ilvl w:val="0"/>
          <w:numId w:val="24"/>
        </w:numPr>
        <w:tabs>
          <w:tab w:val="clear" w:pos="708"/>
          <w:tab w:val="left" w:pos="567"/>
        </w:tabs>
        <w:jc w:val="both"/>
      </w:pPr>
      <w:r>
        <w:t>Az ir</w:t>
      </w:r>
      <w:r>
        <w:t>atforgalom keretében az iratok átadását-átvételét minden esetben úgy kell végezni, hogy egyértelműen bizonyítható legyen az átadó, átvevő személye, az átadás időpontja és módja.</w:t>
      </w:r>
    </w:p>
    <w:p w:rsidR="00000000" w:rsidRDefault="007A7AAA">
      <w:pPr>
        <w:tabs>
          <w:tab w:val="clear" w:pos="708"/>
          <w:tab w:val="left" w:pos="567"/>
        </w:tabs>
        <w:jc w:val="both"/>
      </w:pPr>
    </w:p>
    <w:p w:rsidR="00000000" w:rsidRDefault="007A7AAA">
      <w:pPr>
        <w:numPr>
          <w:ilvl w:val="0"/>
          <w:numId w:val="24"/>
        </w:numPr>
        <w:tabs>
          <w:tab w:val="clear" w:pos="708"/>
          <w:tab w:val="left" w:pos="567"/>
        </w:tabs>
        <w:jc w:val="both"/>
      </w:pPr>
      <w:r>
        <w:t>Az iratok nyilvántartásba vételével, iktatásával és az iratforgalom dokumentá</w:t>
      </w:r>
      <w:r>
        <w:t>lásával biztosítani kell, hogy az ügyintézés folyamata, és az iratok szervezeten belüli útja pontosan követhető és ellenőrizhető, az iratok holléte pedig naprakészen megállapítható legyen.</w:t>
      </w:r>
    </w:p>
    <w:p w:rsidR="00000000" w:rsidRDefault="007A7AAA">
      <w:pPr>
        <w:tabs>
          <w:tab w:val="clear" w:pos="708"/>
          <w:tab w:val="left" w:pos="567"/>
        </w:tabs>
        <w:ind w:left="567" w:hanging="567"/>
        <w:jc w:val="both"/>
      </w:pPr>
    </w:p>
    <w:p w:rsidR="00000000" w:rsidRDefault="007A7AAA">
      <w:pPr>
        <w:tabs>
          <w:tab w:val="clear" w:pos="708"/>
          <w:tab w:val="left" w:pos="567"/>
        </w:tabs>
        <w:ind w:left="567" w:hanging="567"/>
        <w:jc w:val="center"/>
        <w:rPr>
          <w:b/>
        </w:rPr>
      </w:pPr>
    </w:p>
    <w:p w:rsidR="00000000" w:rsidRDefault="007A7AAA">
      <w:pPr>
        <w:tabs>
          <w:tab w:val="clear" w:pos="708"/>
          <w:tab w:val="left" w:pos="567"/>
        </w:tabs>
        <w:ind w:left="567" w:hanging="567"/>
        <w:jc w:val="center"/>
      </w:pPr>
      <w:r>
        <w:rPr>
          <w:b/>
        </w:rPr>
        <w:t>Hozzáférés az iratokhoz, az iratok védelme</w:t>
      </w:r>
    </w:p>
    <w:p w:rsidR="00000000" w:rsidRDefault="007A7AAA">
      <w:pPr>
        <w:tabs>
          <w:tab w:val="clear" w:pos="708"/>
          <w:tab w:val="left" w:pos="567"/>
        </w:tabs>
        <w:ind w:left="567" w:hanging="567"/>
        <w:jc w:val="both"/>
        <w:rPr>
          <w:b/>
        </w:rPr>
      </w:pPr>
    </w:p>
    <w:p w:rsidR="00000000" w:rsidRDefault="007A7AAA">
      <w:pPr>
        <w:numPr>
          <w:ilvl w:val="0"/>
          <w:numId w:val="24"/>
        </w:numPr>
        <w:tabs>
          <w:tab w:val="clear" w:pos="708"/>
          <w:tab w:val="left" w:pos="567"/>
        </w:tabs>
        <w:jc w:val="both"/>
      </w:pPr>
      <w:r>
        <w:t>Az iktatásnak a helyi</w:t>
      </w:r>
      <w:r>
        <w:t>séget úgy kell kialakítani, hogy az iratok tárolása az egyéb tevékenységtől (átadás-átvétel stb.) elkülönítetten történjen.</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 helyiséget külső behatolás ellen védetté kell tenni. A fokozott biztonsági igények érvényesülése érdekében a jegyző, külön utasít</w:t>
      </w:r>
      <w:r>
        <w:t>ásban, elrendelheti kulcstartó dobozok használatát, illetve ezen dobozok és az abban őrzött kulcsok használati rendjét.</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 Hivatal irattári anyaga használható belső ügyviteli célból és külső szerv, vagy személy megkeresésére. A használat módjai: betekintés</w:t>
      </w:r>
      <w:r>
        <w:t>, kölcsönzés, másolat készítése.</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 xml:space="preserve">A Hivatal dolgozói csak azokhoz az iratokhoz, illetőleg adatokhoz férhetnek hozzá, amelyekre munkakörük ellátásához szükségük van, vagy amelyre az illetékes vezető felhatalmazást ad. </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irat munkahelyen kívüli tanulmányo</w:t>
      </w:r>
      <w:r>
        <w:t>zásáról a jegyző minden esetben írásban rendelkezik.</w:t>
      </w:r>
    </w:p>
    <w:p w:rsidR="00000000" w:rsidRDefault="007A7AAA">
      <w:pPr>
        <w:numPr>
          <w:ilvl w:val="0"/>
          <w:numId w:val="16"/>
        </w:numPr>
        <w:tabs>
          <w:tab w:val="clear" w:pos="708"/>
          <w:tab w:val="left" w:pos="851"/>
        </w:tabs>
        <w:jc w:val="both"/>
      </w:pPr>
      <w:r>
        <w:t>Ennek keretében – figyelemmel az irat védelmének követelményeire – kell meghatározni:</w:t>
      </w:r>
    </w:p>
    <w:p w:rsidR="00000000" w:rsidRDefault="007A7AAA">
      <w:pPr>
        <w:numPr>
          <w:ilvl w:val="0"/>
          <w:numId w:val="16"/>
        </w:numPr>
        <w:tabs>
          <w:tab w:val="clear" w:pos="708"/>
          <w:tab w:val="left" w:pos="851"/>
        </w:tabs>
        <w:jc w:val="both"/>
      </w:pPr>
      <w:r>
        <w:t>a munkahelyről kivihető iratok körét,</w:t>
      </w:r>
    </w:p>
    <w:p w:rsidR="00000000" w:rsidRDefault="007A7AAA">
      <w:pPr>
        <w:numPr>
          <w:ilvl w:val="0"/>
          <w:numId w:val="16"/>
        </w:numPr>
        <w:tabs>
          <w:tab w:val="clear" w:pos="708"/>
          <w:tab w:val="left" w:pos="851"/>
        </w:tabs>
        <w:jc w:val="both"/>
      </w:pPr>
      <w:r>
        <w:t>a kivitel engedélyezésének módját,</w:t>
      </w:r>
    </w:p>
    <w:p w:rsidR="00000000" w:rsidRDefault="007A7AAA">
      <w:pPr>
        <w:numPr>
          <w:ilvl w:val="0"/>
          <w:numId w:val="16"/>
        </w:numPr>
        <w:tabs>
          <w:tab w:val="clear" w:pos="708"/>
          <w:tab w:val="left" w:pos="851"/>
        </w:tabs>
        <w:jc w:val="both"/>
      </w:pPr>
      <w:r>
        <w:t>az irat munkahelyen kívüli tanulmányozásának</w:t>
      </w:r>
      <w:r>
        <w:t xml:space="preserve"> időtartamát,</w:t>
      </w:r>
    </w:p>
    <w:p w:rsidR="00000000" w:rsidRDefault="007A7AAA">
      <w:pPr>
        <w:numPr>
          <w:ilvl w:val="0"/>
          <w:numId w:val="16"/>
        </w:numPr>
        <w:tabs>
          <w:tab w:val="clear" w:pos="708"/>
          <w:tab w:val="left" w:pos="851"/>
        </w:tabs>
        <w:jc w:val="both"/>
      </w:pPr>
      <w:r>
        <w:t>az irat vissza-hozatalának időpontját.</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ügyintézők és ügykezelők fegyelmi felelősséggel tartoznak a rájuk bízott iratokért és azok adattartalmáért egyaránt.</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ügyfélnek és képviselőjének a rá vonatkozó iratba való betekintést és a másola</w:t>
      </w:r>
      <w:r>
        <w:t>tkészítést úgy kell biztosítani, hogy azzal mások személyiségi jogai ne sérüljenek.</w:t>
      </w:r>
    </w:p>
    <w:p w:rsidR="00000000" w:rsidRDefault="007A7AAA">
      <w:pPr>
        <w:tabs>
          <w:tab w:val="clear" w:pos="708"/>
          <w:tab w:val="left" w:pos="567"/>
        </w:tabs>
        <w:jc w:val="both"/>
        <w:rPr>
          <w:b/>
        </w:rPr>
      </w:pPr>
    </w:p>
    <w:p w:rsidR="00000000" w:rsidRDefault="007A7AAA">
      <w:pPr>
        <w:numPr>
          <w:ilvl w:val="0"/>
          <w:numId w:val="24"/>
        </w:numPr>
        <w:tabs>
          <w:tab w:val="clear" w:pos="708"/>
          <w:tab w:val="left" w:pos="567"/>
        </w:tabs>
        <w:jc w:val="both"/>
      </w:pPr>
      <w:bookmarkStart w:id="1" w:name="pr271"/>
      <w:bookmarkStart w:id="2" w:name="pr272"/>
      <w:bookmarkStart w:id="3" w:name="pr273"/>
      <w:bookmarkEnd w:id="1"/>
      <w:bookmarkEnd w:id="2"/>
      <w:bookmarkEnd w:id="3"/>
      <w:r>
        <w:t xml:space="preserve">A papíralapú dokumentumról történő elektronikus másolatkészítés során a másolatkészítő biztosítja a papíralapú dokumentum és az elektronikus másolat képi vagy tartalmi </w:t>
      </w:r>
      <w:r>
        <w:lastRenderedPageBreak/>
        <w:t>meg</w:t>
      </w:r>
      <w:r>
        <w:t>felelését, és azt, hogy minden az aláírás elhelyezését követően az elektronikus másolaton tett módosítás érzékelhető legyen.</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 betekintéseket, kölcsönzéseket, másolatok készítését utólagosan is ellenőrizhető módon, papíralapon és az elektronikus iratkezel</w:t>
      </w:r>
      <w:r>
        <w:t xml:space="preserve">ő rendszerben egyaránt dokumentálni kell. </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iratokhoz a kiadmányozó döntése alapján az alábbi, a hozzáférést korlátozó, kezelési utasítások alkalmazhatók:</w:t>
      </w:r>
    </w:p>
    <w:p w:rsidR="00000000" w:rsidRDefault="007A7AAA">
      <w:pPr>
        <w:numPr>
          <w:ilvl w:val="0"/>
          <w:numId w:val="36"/>
        </w:numPr>
        <w:tabs>
          <w:tab w:val="clear" w:pos="708"/>
          <w:tab w:val="left" w:pos="567"/>
        </w:tabs>
        <w:jc w:val="both"/>
      </w:pPr>
      <w:bookmarkStart w:id="4" w:name="pr287"/>
      <w:bookmarkEnd w:id="4"/>
      <w:r>
        <w:t>„Saját kezű felbontásra!”,</w:t>
      </w:r>
    </w:p>
    <w:p w:rsidR="00000000" w:rsidRDefault="007A7AAA">
      <w:pPr>
        <w:numPr>
          <w:ilvl w:val="0"/>
          <w:numId w:val="36"/>
        </w:numPr>
        <w:tabs>
          <w:tab w:val="clear" w:pos="708"/>
          <w:tab w:val="left" w:pos="567"/>
        </w:tabs>
        <w:jc w:val="both"/>
      </w:pPr>
      <w:bookmarkStart w:id="5" w:name="pr288"/>
      <w:bookmarkEnd w:id="5"/>
      <w:r>
        <w:t>„Más szervnek nem adható át!”,</w:t>
      </w:r>
    </w:p>
    <w:p w:rsidR="00000000" w:rsidRDefault="007A7AAA">
      <w:pPr>
        <w:numPr>
          <w:ilvl w:val="0"/>
          <w:numId w:val="36"/>
        </w:numPr>
        <w:tabs>
          <w:tab w:val="clear" w:pos="708"/>
          <w:tab w:val="left" w:pos="567"/>
        </w:tabs>
        <w:jc w:val="both"/>
      </w:pPr>
      <w:bookmarkStart w:id="6" w:name="pr289"/>
      <w:bookmarkEnd w:id="6"/>
      <w:r>
        <w:t>„Nem másolható!”,</w:t>
      </w:r>
    </w:p>
    <w:p w:rsidR="00000000" w:rsidRDefault="007A7AAA">
      <w:pPr>
        <w:numPr>
          <w:ilvl w:val="0"/>
          <w:numId w:val="36"/>
        </w:numPr>
        <w:tabs>
          <w:tab w:val="clear" w:pos="708"/>
          <w:tab w:val="left" w:pos="567"/>
        </w:tabs>
        <w:jc w:val="both"/>
      </w:pPr>
      <w:bookmarkStart w:id="7" w:name="pr290"/>
      <w:bookmarkEnd w:id="7"/>
      <w:r>
        <w:t>„Kivonat nem készíthet</w:t>
      </w:r>
      <w:r>
        <w:t>ő!”,</w:t>
      </w:r>
    </w:p>
    <w:p w:rsidR="00000000" w:rsidRDefault="007A7AAA">
      <w:pPr>
        <w:numPr>
          <w:ilvl w:val="0"/>
          <w:numId w:val="36"/>
        </w:numPr>
        <w:tabs>
          <w:tab w:val="clear" w:pos="708"/>
          <w:tab w:val="left" w:pos="567"/>
        </w:tabs>
        <w:jc w:val="both"/>
      </w:pPr>
      <w:bookmarkStart w:id="8" w:name="pr291"/>
      <w:bookmarkEnd w:id="8"/>
      <w:r>
        <w:t>„Elolvasás után visszaküldendő!”,</w:t>
      </w:r>
    </w:p>
    <w:p w:rsidR="00000000" w:rsidRDefault="007A7AAA">
      <w:pPr>
        <w:numPr>
          <w:ilvl w:val="0"/>
          <w:numId w:val="36"/>
        </w:numPr>
        <w:tabs>
          <w:tab w:val="clear" w:pos="708"/>
          <w:tab w:val="left" w:pos="567"/>
        </w:tabs>
        <w:jc w:val="both"/>
      </w:pPr>
      <w:bookmarkStart w:id="9" w:name="pr292"/>
      <w:bookmarkEnd w:id="9"/>
      <w:r>
        <w:t>„Zárt borítékban tárolandó!” (a kezelésére vonatkozó utasítások megjelölésével),</w:t>
      </w:r>
    </w:p>
    <w:p w:rsidR="00000000" w:rsidRDefault="007A7AAA">
      <w:pPr>
        <w:numPr>
          <w:ilvl w:val="0"/>
          <w:numId w:val="36"/>
        </w:numPr>
        <w:tabs>
          <w:tab w:val="clear" w:pos="708"/>
          <w:tab w:val="left" w:pos="567"/>
        </w:tabs>
        <w:jc w:val="both"/>
      </w:pPr>
      <w:bookmarkStart w:id="10" w:name="pr293"/>
      <w:bookmarkEnd w:id="10"/>
      <w:r>
        <w:t>valamint más, az adathordozó sajátosságától függő egyéb szükséges utasítás.</w:t>
      </w:r>
    </w:p>
    <w:p w:rsidR="00000000" w:rsidRDefault="007A7AAA">
      <w:pPr>
        <w:tabs>
          <w:tab w:val="clear" w:pos="708"/>
          <w:tab w:val="left" w:pos="567"/>
        </w:tabs>
        <w:ind w:left="567" w:hanging="567"/>
        <w:jc w:val="both"/>
      </w:pPr>
      <w:bookmarkStart w:id="11" w:name="pr294"/>
      <w:bookmarkEnd w:id="11"/>
    </w:p>
    <w:p w:rsidR="00000000" w:rsidRDefault="007A7AAA">
      <w:pPr>
        <w:numPr>
          <w:ilvl w:val="0"/>
          <w:numId w:val="24"/>
        </w:numPr>
        <w:tabs>
          <w:tab w:val="clear" w:pos="708"/>
          <w:tab w:val="left" w:pos="567"/>
        </w:tabs>
        <w:jc w:val="both"/>
      </w:pPr>
      <w:r>
        <w:t>A kezelési utasítások nem korlátozhatják a közérdekű adatok</w:t>
      </w:r>
      <w:r>
        <w:t xml:space="preserve"> megismerését.</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iratokkal és az azok kezeléséhez alkalmazott gépi adathordozókkal kapcsolatban minden esetben rendelkezni kell a szükséges védelmi intézkedésekről.</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elektronikus dokumentumokat oly módon kell megőrizni, amely kizárja az utólagos módos</w:t>
      </w:r>
      <w:r>
        <w:t>ítás lehetőségét, a megőrzési kötelezettség lejártáig folyamatosan biztosítja a jogosultak részére a hozzáférést, a dokumentum létrehozójának és archiválójának egyértelmű azonosíthatóságát, valamint az elektronikus dokumentumok értelmezhetőségét (olvasható</w:t>
      </w:r>
      <w:r>
        <w:t>ságát). Az elektronikus dokumentumokat védeni kell a jogosulatlan hozzáférés, módosítás, törlés vagy megsemmisítés ellen.</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elektronikus iktatórendszer minden felhasználójának személy szerint azonosítottnak kell lennie. Az azonosított hozzáférést és a ho</w:t>
      </w:r>
      <w:r>
        <w:t>zzáférési jogosultság változtatását naplózni kell.</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Gondoskodni kell az iratkezelési rendszer valamennyi eseményének naplózásáról.</w:t>
      </w:r>
    </w:p>
    <w:p w:rsidR="00000000" w:rsidRDefault="007A7AAA">
      <w:pPr>
        <w:tabs>
          <w:tab w:val="clear" w:pos="708"/>
          <w:tab w:val="left" w:pos="567"/>
        </w:tabs>
        <w:ind w:left="567" w:hanging="567"/>
        <w:jc w:val="both"/>
        <w:rPr>
          <w:highlight w:val="green"/>
        </w:rPr>
      </w:pPr>
    </w:p>
    <w:p w:rsidR="00000000" w:rsidRDefault="007A7AAA">
      <w:pPr>
        <w:tabs>
          <w:tab w:val="clear" w:pos="708"/>
          <w:tab w:val="left" w:pos="567"/>
        </w:tabs>
        <w:ind w:left="360"/>
        <w:jc w:val="center"/>
      </w:pPr>
      <w:r>
        <w:rPr>
          <w:b/>
        </w:rPr>
        <w:t>Ügyiratok iktatási szabályai az elektronikus iktatórendszer üzemzavara esetén</w:t>
      </w:r>
    </w:p>
    <w:p w:rsidR="00000000" w:rsidRDefault="007A7AAA">
      <w:pPr>
        <w:tabs>
          <w:tab w:val="clear" w:pos="708"/>
          <w:tab w:val="left" w:pos="567"/>
        </w:tabs>
        <w:ind w:left="567" w:hanging="567"/>
        <w:jc w:val="both"/>
        <w:rPr>
          <w:b/>
        </w:rPr>
      </w:pPr>
    </w:p>
    <w:p w:rsidR="00000000" w:rsidRDefault="007A7AAA">
      <w:pPr>
        <w:numPr>
          <w:ilvl w:val="0"/>
          <w:numId w:val="24"/>
        </w:numPr>
        <w:tabs>
          <w:tab w:val="clear" w:pos="708"/>
          <w:tab w:val="left" w:pos="567"/>
        </w:tabs>
        <w:jc w:val="both"/>
      </w:pPr>
      <w:r>
        <w:t>Papíralapú iktatókönyvet (a továbbiakban: ikt</w:t>
      </w:r>
      <w:r>
        <w:t>atókönyv) kell felfektetni, arra az esetre, ha bármely oknál fogva az iratkezelők számára az iktatórendszerhez való hozzáférés több órán keresztül akadályba ütközik.</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 „sürgős”, „azonnal”, „soron kívül” jelöléssel ellátott – mind a bejövő, mind a kimenő é</w:t>
      </w:r>
      <w:r>
        <w:t>s belső iratforgalom esetében – iratokat, az adott évben 1-től kezdődő iktatószámmal erre a célra, a hitelesítés szabályai szerint megnyitott, ÜZ egyedi azonosítási jellel ellátott papíralapú iktatókönyvbe kell iktatni, ha az üzemzavar a 4 órát meghaladja,</w:t>
      </w:r>
      <w:r>
        <w:t xml:space="preserve"> továbbá a megkülönböztetett jelölés nélküli iratokat is, ha az iktatás akadályoztatása meghaladja a 24 órát.</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előző pont szerint nyilvántartásba vett iratokon az iktatószám feltüntetésénél „ÜZ” egyedi azonosítási jelölést kell alkalmazni. (pl: 233-1/20</w:t>
      </w:r>
      <w:r>
        <w:t xml:space="preserve">08/ÜZ). Az „ÜZ” egyedi azonosító jelöléssel ellátott papíralapú iktatókönyvek beszerzéséről és nyilvántartásáról, valamint az ÜZ iktatókönyvek, egyéb azonosítók nyilvántartásáról az iratkezelés felügyeletét ellátó </w:t>
      </w:r>
      <w:r>
        <w:lastRenderedPageBreak/>
        <w:t>vezető intézkedik, azok hitelesítésére, ve</w:t>
      </w:r>
      <w:r>
        <w:t>zetésére az iratkezelési segédletekre vonatkozó szabályokat kell alkalmazni.</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iktatás során, amennyiben ismert az iktatórendszerben használt iktatószám, akkor azt minden esetben fel kell tüntetni a papíralapú iktatókönyv „Megjegyzés” rovatában.</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üzem</w:t>
      </w:r>
      <w:r>
        <w:t>zavar megszűnését követően minden ügyiratot, az önkormányzati iktatórendszerbe át kell iktatni. Az átvezetés tényét a két nyilvántartásban a kölcsönösen hivatkozott iktatószámokkal jelezni kell.</w:t>
      </w:r>
    </w:p>
    <w:p w:rsidR="00000000" w:rsidRDefault="007A7AAA">
      <w:pPr>
        <w:tabs>
          <w:tab w:val="clear" w:pos="708"/>
          <w:tab w:val="left" w:pos="567"/>
        </w:tabs>
        <w:ind w:left="567" w:hanging="567"/>
        <w:jc w:val="both"/>
      </w:pPr>
    </w:p>
    <w:p w:rsidR="00000000" w:rsidRDefault="007A7AAA">
      <w:pPr>
        <w:numPr>
          <w:ilvl w:val="0"/>
          <w:numId w:val="24"/>
        </w:numPr>
        <w:tabs>
          <w:tab w:val="clear" w:pos="708"/>
          <w:tab w:val="left" w:pos="567"/>
        </w:tabs>
        <w:jc w:val="both"/>
      </w:pPr>
      <w:r>
        <w:t>Az üzemzavar esetén használt iktatókönyvben az év végén az i</w:t>
      </w:r>
      <w:r>
        <w:t>ktatásra felhasznált utolsó számot követő aláhúzással kell a zárást elvégezni, majd azt a keltezést követően aláírással és a szervezeti egység körbélyegzőjének lenyomatával kell hitelesíteni. A lap alján vízszintes vonallal le kell zárni, ha a lapon fennma</w:t>
      </w:r>
      <w:r>
        <w:t xml:space="preserve">radtak számok, a lezárás átlós vonallal történik. A lapra rá kell vezetni, hogy mely iktatószámmal zárul a könyv, és mikor történt a lezárás. Az iktatókönyv lezárását – úgy, mint a megnyitását – a szervezeti egység vezetőjének/ügykezelőjének aláírása és a </w:t>
      </w:r>
      <w:r>
        <w:t>hivatalos bélyegző lenyomat hitelesíti. Az üzemzavar esetén használt iktatókönyvet az aktuális év iratai mellett kell tartani. Papíralapú iktatókönyvben ceruzával írni, sorszámot üresen hagyni, a felhasznált lapokat összeragasztani, a bejegyzett adatokat k</w:t>
      </w:r>
      <w:r>
        <w:t>iradírozni, vagy bármely más módon olvashatatlanná tenni nem szabad. Ha helyesbítés szükséges, a téves adatot vagy számot egy vonallal úgy kell áthúzni, hogy az eredeti feljegyzés olvasható maradjon. A javítást keltezéssel és kézjeggyel kell igazolni.</w:t>
      </w:r>
    </w:p>
    <w:p w:rsidR="00000000" w:rsidRDefault="007A7AAA">
      <w:pPr>
        <w:tabs>
          <w:tab w:val="clear" w:pos="708"/>
          <w:tab w:val="left" w:pos="567"/>
        </w:tabs>
        <w:ind w:left="567" w:hanging="567"/>
        <w:jc w:val="both"/>
      </w:pPr>
    </w:p>
    <w:p w:rsidR="00000000" w:rsidRDefault="007A7AAA">
      <w:pPr>
        <w:tabs>
          <w:tab w:val="clear" w:pos="708"/>
          <w:tab w:val="left" w:pos="567"/>
        </w:tabs>
        <w:ind w:left="567" w:hanging="567"/>
        <w:jc w:val="both"/>
      </w:pPr>
    </w:p>
    <w:p w:rsidR="00000000" w:rsidRDefault="007A7AAA">
      <w:pPr>
        <w:tabs>
          <w:tab w:val="clear" w:pos="708"/>
          <w:tab w:val="left" w:pos="284"/>
        </w:tabs>
        <w:jc w:val="center"/>
      </w:pPr>
      <w:r>
        <w:rPr>
          <w:b/>
        </w:rPr>
        <w:t>IV</w:t>
      </w:r>
      <w:r>
        <w:rPr>
          <w:b/>
        </w:rPr>
        <w:t>. FEJEZET</w:t>
      </w:r>
    </w:p>
    <w:p w:rsidR="00000000" w:rsidRDefault="007A7AAA">
      <w:pPr>
        <w:tabs>
          <w:tab w:val="clear" w:pos="708"/>
          <w:tab w:val="left" w:pos="0"/>
        </w:tabs>
        <w:jc w:val="center"/>
      </w:pPr>
      <w:r>
        <w:rPr>
          <w:b/>
        </w:rPr>
        <w:t>AZ IRATKEZELÉS FOLYAMATA</w:t>
      </w:r>
    </w:p>
    <w:p w:rsidR="00000000" w:rsidRDefault="007A7AAA">
      <w:pPr>
        <w:tabs>
          <w:tab w:val="clear" w:pos="708"/>
          <w:tab w:val="left" w:pos="0"/>
        </w:tabs>
        <w:jc w:val="center"/>
        <w:rPr>
          <w:b/>
        </w:rPr>
      </w:pPr>
    </w:p>
    <w:p w:rsidR="00000000" w:rsidRDefault="007A7AAA">
      <w:pPr>
        <w:tabs>
          <w:tab w:val="clear" w:pos="708"/>
          <w:tab w:val="left" w:pos="567"/>
        </w:tabs>
        <w:ind w:left="567" w:hanging="567"/>
        <w:jc w:val="center"/>
      </w:pPr>
      <w:r>
        <w:rPr>
          <w:b/>
        </w:rPr>
        <w:t>A küldemények átvétele</w:t>
      </w:r>
    </w:p>
    <w:p w:rsidR="00000000" w:rsidRDefault="007A7AAA">
      <w:pPr>
        <w:tabs>
          <w:tab w:val="clear" w:pos="708"/>
          <w:tab w:val="left" w:pos="567"/>
        </w:tabs>
        <w:ind w:left="567" w:hanging="567"/>
        <w:jc w:val="both"/>
        <w:rPr>
          <w:b/>
        </w:rPr>
      </w:pPr>
    </w:p>
    <w:p w:rsidR="00000000" w:rsidRDefault="007A7AAA">
      <w:pPr>
        <w:numPr>
          <w:ilvl w:val="0"/>
          <w:numId w:val="32"/>
        </w:numPr>
        <w:tabs>
          <w:tab w:val="clear" w:pos="708"/>
          <w:tab w:val="left" w:pos="567"/>
          <w:tab w:val="left" w:pos="1134"/>
        </w:tabs>
        <w:overflowPunct w:val="0"/>
        <w:autoSpaceDE w:val="0"/>
        <w:jc w:val="both"/>
      </w:pPr>
      <w:r>
        <w:t xml:space="preserve"> A küldemény átvételére a Hivatallal alkalmazotti jogviszonyban álló, munkaköri leírásában erre felhatalmazott személyek jogosultak.</w:t>
      </w:r>
    </w:p>
    <w:p w:rsidR="00000000" w:rsidRDefault="007A7AAA">
      <w:pPr>
        <w:tabs>
          <w:tab w:val="clear" w:pos="708"/>
          <w:tab w:val="left" w:pos="567"/>
          <w:tab w:val="left" w:pos="1134"/>
        </w:tabs>
        <w:suppressAutoHyphens w:val="0"/>
        <w:autoSpaceDE w:val="0"/>
        <w:jc w:val="both"/>
      </w:pPr>
    </w:p>
    <w:p w:rsidR="00000000" w:rsidRDefault="007A7AAA">
      <w:pPr>
        <w:numPr>
          <w:ilvl w:val="0"/>
          <w:numId w:val="32"/>
        </w:numPr>
        <w:tabs>
          <w:tab w:val="clear" w:pos="708"/>
          <w:tab w:val="left" w:pos="682"/>
          <w:tab w:val="left" w:pos="1134"/>
        </w:tabs>
        <w:suppressAutoHyphens w:val="0"/>
        <w:autoSpaceDE w:val="0"/>
        <w:jc w:val="both"/>
      </w:pPr>
      <w:r>
        <w:t>Ha az ügyfél az iratot személyesen vagy képviselő útján nyújtj</w:t>
      </w:r>
      <w:r>
        <w:t xml:space="preserve">a be, az iratot átvevő dolgozó az átvétel tényéről az iratkezelő szoftver által generált elismervényt ad. </w:t>
      </w:r>
    </w:p>
    <w:p w:rsidR="00000000" w:rsidRDefault="007A7AAA">
      <w:pPr>
        <w:tabs>
          <w:tab w:val="clear" w:pos="708"/>
          <w:tab w:val="left" w:pos="426"/>
          <w:tab w:val="left" w:pos="567"/>
          <w:tab w:val="left" w:pos="1134"/>
        </w:tabs>
        <w:suppressAutoHyphens w:val="0"/>
        <w:autoSpaceDE w:val="0"/>
        <w:ind w:left="567"/>
        <w:jc w:val="both"/>
        <w:rPr>
          <w:rFonts w:eastAsia="MS Mincho"/>
        </w:rPr>
      </w:pPr>
    </w:p>
    <w:p w:rsidR="00000000" w:rsidRDefault="007A7AAA">
      <w:pPr>
        <w:numPr>
          <w:ilvl w:val="0"/>
          <w:numId w:val="32"/>
        </w:numPr>
        <w:tabs>
          <w:tab w:val="clear" w:pos="708"/>
          <w:tab w:val="left" w:pos="682"/>
          <w:tab w:val="left" w:pos="1134"/>
        </w:tabs>
        <w:suppressAutoHyphens w:val="0"/>
        <w:autoSpaceDE w:val="0"/>
        <w:jc w:val="both"/>
      </w:pPr>
      <w:r>
        <w:rPr>
          <w:rFonts w:eastAsia="MS Mincho"/>
        </w:rPr>
        <w:t xml:space="preserve">Munkaidőn túl érkezett küldemények átvételére a </w:t>
      </w:r>
      <w:r>
        <w:t>Hivatallal alkalmazotti jogviszonyban álló, munkaköri leírásában erre felhatalmazott személyek jogos</w:t>
      </w:r>
      <w:r>
        <w:t>ultak.</w:t>
      </w:r>
    </w:p>
    <w:p w:rsidR="00000000" w:rsidRDefault="007A7AAA">
      <w:pPr>
        <w:pStyle w:val="Listaszerbekezds"/>
        <w:rPr>
          <w:rFonts w:eastAsia="MS Mincho"/>
        </w:rPr>
      </w:pPr>
    </w:p>
    <w:p w:rsidR="00000000" w:rsidRDefault="007A7AAA">
      <w:pPr>
        <w:numPr>
          <w:ilvl w:val="0"/>
          <w:numId w:val="32"/>
        </w:numPr>
        <w:tabs>
          <w:tab w:val="clear" w:pos="708"/>
          <w:tab w:val="left" w:pos="736"/>
          <w:tab w:val="left" w:pos="1134"/>
        </w:tabs>
        <w:suppressAutoHyphens w:val="0"/>
        <w:autoSpaceDE w:val="0"/>
        <w:jc w:val="both"/>
      </w:pPr>
      <w:r>
        <w:rPr>
          <w:rFonts w:eastAsia="MS Mincho"/>
        </w:rPr>
        <w:t>Küldemény átvételére sor kerülhet a Hivatal Hivatali Kapuján keresztül érkező elektronikus dokumentum iratkezelő szoftverben való átvételével és automatikus érkeztetésével.</w:t>
      </w:r>
    </w:p>
    <w:p w:rsidR="00000000" w:rsidRDefault="007A7AAA">
      <w:pPr>
        <w:tabs>
          <w:tab w:val="left" w:pos="567"/>
        </w:tabs>
        <w:overflowPunct w:val="0"/>
        <w:autoSpaceDE w:val="0"/>
        <w:ind w:hanging="567"/>
        <w:jc w:val="both"/>
        <w:rPr>
          <w:rFonts w:eastAsia="MS Mincho"/>
        </w:rPr>
      </w:pPr>
    </w:p>
    <w:p w:rsidR="00000000" w:rsidRDefault="007A7AAA">
      <w:pPr>
        <w:numPr>
          <w:ilvl w:val="0"/>
          <w:numId w:val="32"/>
        </w:numPr>
        <w:tabs>
          <w:tab w:val="clear" w:pos="708"/>
          <w:tab w:val="left" w:pos="682"/>
        </w:tabs>
        <w:jc w:val="both"/>
      </w:pPr>
      <w:r>
        <w:t>Elektronikus küldemények esetében az átvevő automatikusan elküldi a feladó</w:t>
      </w:r>
      <w:r>
        <w:t xml:space="preserve">nak a küldemény átvételét igazoló és az érkezés sorszámát is tartalmazó elektronikus visszaigazolást (átvételi nyugtát). </w:t>
      </w:r>
    </w:p>
    <w:p w:rsidR="00000000" w:rsidRDefault="007A7AAA">
      <w:pPr>
        <w:tabs>
          <w:tab w:val="clear" w:pos="708"/>
          <w:tab w:val="left" w:pos="567"/>
        </w:tabs>
        <w:ind w:left="567" w:hanging="567"/>
        <w:jc w:val="both"/>
      </w:pPr>
    </w:p>
    <w:p w:rsidR="00000000" w:rsidRDefault="007A7AAA">
      <w:pPr>
        <w:numPr>
          <w:ilvl w:val="0"/>
          <w:numId w:val="32"/>
        </w:numPr>
        <w:tabs>
          <w:tab w:val="clear" w:pos="708"/>
          <w:tab w:val="left" w:pos="736"/>
        </w:tabs>
        <w:jc w:val="both"/>
      </w:pPr>
      <w:r>
        <w:t>Az átvétel időpontját rögzíteni kell a küldeményen. Az „azonnal” és „sürgős” jelzésű hatósági küldemények átvételi idejét óra, perc p</w:t>
      </w:r>
      <w:r>
        <w:t>ontossággal kell megjelölni. A küldeményt azonnal az érintettnek, vagy a postabontásért felelős szervezeti egységnek kell továbbítani.</w:t>
      </w:r>
    </w:p>
    <w:p w:rsidR="00000000" w:rsidRDefault="007A7AAA">
      <w:pPr>
        <w:tabs>
          <w:tab w:val="left" w:pos="567"/>
        </w:tabs>
        <w:ind w:left="1134" w:hanging="567"/>
        <w:jc w:val="both"/>
      </w:pPr>
    </w:p>
    <w:p w:rsidR="00000000" w:rsidRDefault="007A7AAA">
      <w:pPr>
        <w:numPr>
          <w:ilvl w:val="0"/>
          <w:numId w:val="32"/>
        </w:numPr>
        <w:tabs>
          <w:tab w:val="clear" w:pos="708"/>
          <w:tab w:val="left" w:pos="736"/>
        </w:tabs>
        <w:jc w:val="both"/>
      </w:pPr>
      <w:r>
        <w:t>Az átvétel során ellenőrizni kell:</w:t>
      </w:r>
    </w:p>
    <w:p w:rsidR="00000000" w:rsidRDefault="007A7AAA">
      <w:pPr>
        <w:numPr>
          <w:ilvl w:val="0"/>
          <w:numId w:val="34"/>
        </w:numPr>
        <w:tabs>
          <w:tab w:val="clear" w:pos="708"/>
          <w:tab w:val="left" w:pos="567"/>
        </w:tabs>
        <w:jc w:val="both"/>
      </w:pPr>
      <w:r>
        <w:lastRenderedPageBreak/>
        <w:t>a címzés alapján a küldemény átvételére való jogosultságot,</w:t>
      </w:r>
    </w:p>
    <w:p w:rsidR="00000000" w:rsidRDefault="007A7AAA">
      <w:pPr>
        <w:numPr>
          <w:ilvl w:val="0"/>
          <w:numId w:val="34"/>
        </w:numPr>
        <w:tabs>
          <w:tab w:val="clear" w:pos="708"/>
          <w:tab w:val="left" w:pos="567"/>
        </w:tabs>
        <w:jc w:val="both"/>
      </w:pPr>
      <w:r>
        <w:t>a kézbesítő okmányon és a</w:t>
      </w:r>
      <w:r>
        <w:t xml:space="preserve"> küldeményen lévő azonosító jel megegyezőségét, </w:t>
      </w:r>
    </w:p>
    <w:p w:rsidR="00000000" w:rsidRDefault="007A7AAA">
      <w:pPr>
        <w:numPr>
          <w:ilvl w:val="0"/>
          <w:numId w:val="34"/>
        </w:numPr>
        <w:tabs>
          <w:tab w:val="clear" w:pos="708"/>
          <w:tab w:val="left" w:pos="567"/>
        </w:tabs>
        <w:jc w:val="both"/>
      </w:pPr>
      <w:r>
        <w:t>az iratot tartalmazó boríték, illetve egyéb csomagolás sértetlenségét.</w:t>
      </w:r>
    </w:p>
    <w:p w:rsidR="00000000" w:rsidRDefault="007A7AAA">
      <w:pPr>
        <w:tabs>
          <w:tab w:val="clear" w:pos="708"/>
          <w:tab w:val="left" w:pos="567"/>
        </w:tabs>
        <w:ind w:left="142"/>
        <w:jc w:val="both"/>
      </w:pPr>
    </w:p>
    <w:p w:rsidR="00000000" w:rsidRDefault="007A7AAA">
      <w:pPr>
        <w:pStyle w:val="Listaszerbekezds"/>
        <w:numPr>
          <w:ilvl w:val="0"/>
          <w:numId w:val="32"/>
        </w:numPr>
        <w:tabs>
          <w:tab w:val="clear" w:pos="708"/>
          <w:tab w:val="left" w:pos="682"/>
        </w:tabs>
        <w:suppressAutoHyphens w:val="0"/>
        <w:spacing w:line="276" w:lineRule="auto"/>
        <w:jc w:val="both"/>
      </w:pPr>
      <w:r>
        <w:rPr>
          <w:bCs/>
          <w:iCs/>
          <w:color w:val="000000"/>
          <w:lang w:eastAsia="hu-HU"/>
        </w:rPr>
        <w:t>Elektronikus dokumentum átvétele során, a  Hivatalnak vizsgálnia kell az alábbiakat:</w:t>
      </w:r>
    </w:p>
    <w:p w:rsidR="00000000" w:rsidRDefault="007A7AAA">
      <w:pPr>
        <w:pStyle w:val="Listaszerbekezds"/>
        <w:numPr>
          <w:ilvl w:val="0"/>
          <w:numId w:val="15"/>
        </w:numPr>
        <w:tabs>
          <w:tab w:val="clear" w:pos="708"/>
          <w:tab w:val="left" w:pos="567"/>
        </w:tabs>
        <w:suppressAutoHyphens w:val="0"/>
        <w:spacing w:line="276" w:lineRule="auto"/>
        <w:jc w:val="both"/>
      </w:pPr>
      <w:r>
        <w:rPr>
          <w:bCs/>
          <w:iCs/>
          <w:color w:val="000000"/>
          <w:lang w:eastAsia="hu-HU"/>
        </w:rPr>
        <w:t>a Rendelkezési Nyilvántartás alapján az ügyfél ügy</w:t>
      </w:r>
      <w:r>
        <w:rPr>
          <w:bCs/>
          <w:iCs/>
          <w:color w:val="000000"/>
          <w:lang w:eastAsia="hu-HU"/>
        </w:rPr>
        <w:t>intézési rendelkezéseinek egyezőségét,</w:t>
      </w:r>
    </w:p>
    <w:p w:rsidR="00000000" w:rsidRDefault="007A7AAA">
      <w:pPr>
        <w:pStyle w:val="Listaszerbekezds"/>
        <w:numPr>
          <w:ilvl w:val="0"/>
          <w:numId w:val="15"/>
        </w:numPr>
        <w:tabs>
          <w:tab w:val="clear" w:pos="708"/>
          <w:tab w:val="left" w:pos="567"/>
        </w:tabs>
        <w:suppressAutoHyphens w:val="0"/>
        <w:spacing w:line="276" w:lineRule="auto"/>
        <w:jc w:val="both"/>
      </w:pPr>
      <w:r>
        <w:rPr>
          <w:bCs/>
          <w:iCs/>
          <w:color w:val="000000"/>
          <w:lang w:eastAsia="hu-HU"/>
        </w:rPr>
        <w:t xml:space="preserve">a dokumentum megnyithatóságát és olvashatóságát, </w:t>
      </w:r>
    </w:p>
    <w:p w:rsidR="00000000" w:rsidRDefault="007A7AAA">
      <w:pPr>
        <w:pStyle w:val="Listaszerbekezds"/>
        <w:numPr>
          <w:ilvl w:val="0"/>
          <w:numId w:val="15"/>
        </w:numPr>
        <w:tabs>
          <w:tab w:val="clear" w:pos="708"/>
          <w:tab w:val="left" w:pos="567"/>
        </w:tabs>
        <w:suppressAutoHyphens w:val="0"/>
        <w:spacing w:line="276" w:lineRule="auto"/>
        <w:jc w:val="both"/>
      </w:pPr>
      <w:r>
        <w:rPr>
          <w:bCs/>
          <w:iCs/>
          <w:color w:val="000000"/>
          <w:lang w:eastAsia="hu-HU"/>
        </w:rPr>
        <w:t>továbbá azt, hogy a dokumentum az elektronikus tájékoztatásra vonatkozó szabályok alapján közzétett címre és formátumban érkezett-e.</w:t>
      </w:r>
    </w:p>
    <w:p w:rsidR="00000000" w:rsidRDefault="007A7AAA">
      <w:pPr>
        <w:pStyle w:val="Listaszerbekezds"/>
        <w:tabs>
          <w:tab w:val="clear" w:pos="708"/>
          <w:tab w:val="left" w:pos="567"/>
        </w:tabs>
        <w:suppressAutoHyphens w:val="0"/>
        <w:spacing w:line="276" w:lineRule="auto"/>
        <w:ind w:left="786"/>
        <w:jc w:val="both"/>
      </w:pPr>
    </w:p>
    <w:p w:rsidR="00000000" w:rsidRDefault="007A7AAA">
      <w:pPr>
        <w:pStyle w:val="Listaszerbekezds"/>
        <w:numPr>
          <w:ilvl w:val="0"/>
          <w:numId w:val="32"/>
        </w:numPr>
        <w:tabs>
          <w:tab w:val="clear" w:pos="708"/>
          <w:tab w:val="left" w:pos="682"/>
        </w:tabs>
        <w:suppressAutoHyphens w:val="0"/>
        <w:spacing w:line="276" w:lineRule="auto"/>
        <w:jc w:val="both"/>
      </w:pPr>
      <w:r>
        <w:rPr>
          <w:bCs/>
          <w:iCs/>
          <w:color w:val="000000"/>
          <w:lang w:eastAsia="hu-HU"/>
        </w:rPr>
        <w:t>A Hivatal az elektronikus dokumen</w:t>
      </w:r>
      <w:r>
        <w:rPr>
          <w:bCs/>
          <w:iCs/>
          <w:color w:val="000000"/>
          <w:lang w:eastAsia="hu-HU"/>
        </w:rPr>
        <w:t xml:space="preserve">tum sikeres benyújtásáról a </w:t>
      </w:r>
      <w:r>
        <w:rPr>
          <w:bCs/>
          <w:iCs/>
          <w:lang w:eastAsia="hu-HU"/>
        </w:rPr>
        <w:t>természetes személy</w:t>
      </w:r>
      <w:r>
        <w:rPr>
          <w:bCs/>
          <w:iCs/>
          <w:color w:val="FF0000"/>
          <w:lang w:eastAsia="hu-HU"/>
        </w:rPr>
        <w:t xml:space="preserve"> </w:t>
      </w:r>
      <w:r>
        <w:rPr>
          <w:bCs/>
          <w:iCs/>
          <w:color w:val="000000"/>
          <w:lang w:eastAsia="hu-HU"/>
        </w:rPr>
        <w:t>ügyfelet a Rendelkezési Nyilvántartásban meghatározottak szerint értesíti.</w:t>
      </w:r>
    </w:p>
    <w:p w:rsidR="00000000" w:rsidRDefault="007A7AAA">
      <w:pPr>
        <w:tabs>
          <w:tab w:val="left" w:pos="567"/>
        </w:tabs>
        <w:ind w:left="567" w:hanging="644"/>
        <w:jc w:val="both"/>
      </w:pPr>
    </w:p>
    <w:p w:rsidR="00000000" w:rsidRDefault="007A7AAA">
      <w:pPr>
        <w:numPr>
          <w:ilvl w:val="0"/>
          <w:numId w:val="32"/>
        </w:numPr>
        <w:tabs>
          <w:tab w:val="left" w:pos="682"/>
        </w:tabs>
        <w:jc w:val="both"/>
      </w:pPr>
      <w:r>
        <w:t>Téves címzés vagy helytelen kézbesítés esetén a küldeményt azonnal továbbítani kell az illetékeshez, vagy ha ez nem lehetséges, viss</w:t>
      </w:r>
      <w:r>
        <w:t xml:space="preserve">za kell küldeni a feladónak. </w:t>
      </w:r>
    </w:p>
    <w:p w:rsidR="00000000" w:rsidRDefault="007A7AAA">
      <w:pPr>
        <w:tabs>
          <w:tab w:val="left" w:pos="567"/>
        </w:tabs>
        <w:ind w:left="567" w:hanging="425"/>
        <w:jc w:val="both"/>
      </w:pPr>
    </w:p>
    <w:p w:rsidR="00000000" w:rsidRDefault="007A7AAA">
      <w:pPr>
        <w:numPr>
          <w:ilvl w:val="0"/>
          <w:numId w:val="32"/>
        </w:numPr>
        <w:tabs>
          <w:tab w:val="left" w:pos="567"/>
        </w:tabs>
        <w:jc w:val="both"/>
      </w:pPr>
      <w:r>
        <w:t>Amennyiben a feladó nem állapítható meg, a küldeményt irattározni és az irattári tervben meghatározott idő után selejtezni kell.</w:t>
      </w:r>
    </w:p>
    <w:p w:rsidR="00000000" w:rsidRDefault="007A7AAA">
      <w:pPr>
        <w:tabs>
          <w:tab w:val="left" w:pos="567"/>
        </w:tabs>
        <w:ind w:left="1134" w:hanging="567"/>
        <w:jc w:val="both"/>
      </w:pPr>
    </w:p>
    <w:p w:rsidR="00000000" w:rsidRDefault="007A7AAA">
      <w:pPr>
        <w:numPr>
          <w:ilvl w:val="0"/>
          <w:numId w:val="32"/>
        </w:numPr>
        <w:tabs>
          <w:tab w:val="left" w:pos="567"/>
        </w:tabs>
        <w:jc w:val="both"/>
      </w:pPr>
      <w:r>
        <w:t>Sérült küldemény esetén a sérülés tényét az átvételi okmányon jelölni kell, és soron kívül elle</w:t>
      </w:r>
      <w:r>
        <w:t xml:space="preserve">nőrizni kell a küldemény tartalmának meglétét. A hiányzó iratokról vagy mellékletekről a küldő szervet, személyt értesíteni kell. </w:t>
      </w:r>
    </w:p>
    <w:p w:rsidR="00000000" w:rsidRDefault="007A7AAA">
      <w:pPr>
        <w:tabs>
          <w:tab w:val="left" w:pos="567"/>
        </w:tabs>
        <w:ind w:left="567" w:hanging="567"/>
        <w:jc w:val="both"/>
      </w:pPr>
    </w:p>
    <w:p w:rsidR="00000000" w:rsidRDefault="007A7AAA">
      <w:pPr>
        <w:numPr>
          <w:ilvl w:val="0"/>
          <w:numId w:val="32"/>
        </w:numPr>
        <w:shd w:val="clear" w:color="auto" w:fill="FFFFFF"/>
        <w:tabs>
          <w:tab w:val="clear" w:pos="708"/>
        </w:tabs>
        <w:suppressAutoHyphens w:val="0"/>
        <w:jc w:val="both"/>
      </w:pPr>
      <w:r>
        <w:rPr>
          <w:lang w:eastAsia="hu-HU"/>
        </w:rPr>
        <w:t>Ha az elektronikus irat benyújtása az elektronikus tájékoztatásra vonatkozó szabályok alapján közzétett formátumban lehetség</w:t>
      </w:r>
      <w:r>
        <w:rPr>
          <w:lang w:eastAsia="hu-HU"/>
        </w:rPr>
        <w:t>es, és a benyújtott elektronikus irat:</w:t>
      </w:r>
    </w:p>
    <w:p w:rsidR="00000000" w:rsidRDefault="007A7AAA">
      <w:pPr>
        <w:numPr>
          <w:ilvl w:val="0"/>
          <w:numId w:val="10"/>
        </w:numPr>
        <w:shd w:val="clear" w:color="auto" w:fill="FFFFFF"/>
        <w:tabs>
          <w:tab w:val="clear" w:pos="708"/>
        </w:tabs>
        <w:suppressAutoHyphens w:val="0"/>
        <w:jc w:val="both"/>
      </w:pPr>
      <w:r>
        <w:rPr>
          <w:lang w:eastAsia="hu-HU"/>
        </w:rPr>
        <w:t>nem a közzétett formátumban van, vagy</w:t>
      </w:r>
    </w:p>
    <w:p w:rsidR="00000000" w:rsidRDefault="007A7AAA">
      <w:pPr>
        <w:numPr>
          <w:ilvl w:val="0"/>
          <w:numId w:val="10"/>
        </w:numPr>
        <w:shd w:val="clear" w:color="auto" w:fill="FFFFFF"/>
        <w:tabs>
          <w:tab w:val="clear" w:pos="708"/>
        </w:tabs>
        <w:suppressAutoHyphens w:val="0"/>
        <w:jc w:val="both"/>
      </w:pPr>
      <w:r>
        <w:rPr>
          <w:lang w:eastAsia="hu-HU"/>
        </w:rPr>
        <w:t>a Hivatal által az elektronikus tájékoztatásra vonatkozó szabályok alapján közzétett elérhetőségi címre és nem biztonságos elektronikus kézbesítési szolgáltatáson keresztül történ</w:t>
      </w:r>
      <w:r>
        <w:rPr>
          <w:lang w:eastAsia="hu-HU"/>
        </w:rPr>
        <w:t>t,</w:t>
      </w:r>
    </w:p>
    <w:p w:rsidR="00000000" w:rsidRDefault="007A7AAA">
      <w:pPr>
        <w:numPr>
          <w:ilvl w:val="0"/>
          <w:numId w:val="10"/>
        </w:numPr>
        <w:shd w:val="clear" w:color="auto" w:fill="FFFFFF"/>
        <w:tabs>
          <w:tab w:val="clear" w:pos="708"/>
        </w:tabs>
        <w:suppressAutoHyphens w:val="0"/>
        <w:jc w:val="both"/>
      </w:pPr>
      <w:r>
        <w:rPr>
          <w:lang w:eastAsia="hu-HU"/>
        </w:rPr>
        <w:t xml:space="preserve">abban az esetben az iratot be nem nyújtottnak kell tekinteni, amit érkeztetni sem szükséges. </w:t>
      </w:r>
    </w:p>
    <w:p w:rsidR="00000000" w:rsidRDefault="007A7AAA">
      <w:pPr>
        <w:shd w:val="clear" w:color="auto" w:fill="FFFFFF"/>
        <w:tabs>
          <w:tab w:val="clear" w:pos="708"/>
        </w:tabs>
        <w:suppressAutoHyphens w:val="0"/>
        <w:ind w:left="567"/>
        <w:jc w:val="both"/>
        <w:rPr>
          <w:lang w:eastAsia="hu-HU"/>
        </w:rPr>
      </w:pPr>
    </w:p>
    <w:p w:rsidR="00000000" w:rsidRDefault="007A7AAA">
      <w:pPr>
        <w:numPr>
          <w:ilvl w:val="0"/>
          <w:numId w:val="32"/>
        </w:numPr>
        <w:shd w:val="clear" w:color="auto" w:fill="FFFFFF"/>
        <w:tabs>
          <w:tab w:val="clear" w:pos="708"/>
        </w:tabs>
        <w:suppressAutoHyphens w:val="0"/>
        <w:jc w:val="both"/>
      </w:pPr>
      <w:r>
        <w:rPr>
          <w:lang w:eastAsia="hu-HU"/>
        </w:rPr>
        <w:t>A küldőt erről, a</w:t>
      </w:r>
      <w:r>
        <w:rPr>
          <w:lang w:eastAsia="hu-HU"/>
        </w:rPr>
        <w:t>z</w:t>
      </w:r>
      <w:r>
        <w:rPr>
          <w:lang w:eastAsia="hu-HU"/>
        </w:rPr>
        <w:t xml:space="preserve"> 58. pontban részletezettek szerint értesíteni kell.</w:t>
      </w:r>
    </w:p>
    <w:p w:rsidR="00000000" w:rsidRDefault="007A7AAA">
      <w:pPr>
        <w:shd w:val="clear" w:color="auto" w:fill="FFFFFF"/>
        <w:tabs>
          <w:tab w:val="clear" w:pos="708"/>
        </w:tabs>
        <w:suppressAutoHyphens w:val="0"/>
        <w:jc w:val="both"/>
        <w:rPr>
          <w:lang w:eastAsia="hu-HU"/>
        </w:rPr>
      </w:pPr>
    </w:p>
    <w:p w:rsidR="00000000" w:rsidRDefault="007A7AAA">
      <w:pPr>
        <w:numPr>
          <w:ilvl w:val="0"/>
          <w:numId w:val="32"/>
        </w:numPr>
        <w:shd w:val="clear" w:color="auto" w:fill="FFFFFF"/>
        <w:tabs>
          <w:tab w:val="clear" w:pos="708"/>
        </w:tabs>
        <w:suppressAutoHyphens w:val="0"/>
        <w:jc w:val="both"/>
      </w:pPr>
      <w:r>
        <w:rPr>
          <w:lang w:eastAsia="hu-HU"/>
        </w:rPr>
        <w:t xml:space="preserve">Az elektronikus tájékoztatásra vonatkozó szabályok értelmezésekor </w:t>
      </w:r>
      <w:r>
        <w:rPr>
          <w:bCs/>
          <w:lang w:eastAsia="hu-HU"/>
        </w:rPr>
        <w:t>az elektronikus ügyi</w:t>
      </w:r>
      <w:r>
        <w:rPr>
          <w:bCs/>
          <w:lang w:eastAsia="hu-HU"/>
        </w:rPr>
        <w:t>ntézés és a bizalmi szolgáltatások általános szabályairól szóló 2015. évi CCXXII. tv., illetve az elektronikus ügyintézési szolgáltatások nyújtására felhasználható elektronikus aláíráshoz és bélyegzőhöz kapcsolódó követelményekről rendelkező 137/2016. (VI.</w:t>
      </w:r>
      <w:r>
        <w:rPr>
          <w:bCs/>
          <w:lang w:eastAsia="hu-HU"/>
        </w:rPr>
        <w:t>13.) Korm. r. értelmezései az irányadóak.</w:t>
      </w:r>
    </w:p>
    <w:p w:rsidR="00000000" w:rsidRDefault="007A7AAA">
      <w:pPr>
        <w:shd w:val="clear" w:color="auto" w:fill="FFFFFF"/>
        <w:tabs>
          <w:tab w:val="clear" w:pos="708"/>
        </w:tabs>
        <w:suppressAutoHyphens w:val="0"/>
        <w:ind w:left="567"/>
        <w:jc w:val="both"/>
        <w:rPr>
          <w:lang w:eastAsia="hu-HU"/>
        </w:rPr>
      </w:pPr>
    </w:p>
    <w:p w:rsidR="00000000" w:rsidRDefault="007A7AAA">
      <w:pPr>
        <w:numPr>
          <w:ilvl w:val="0"/>
          <w:numId w:val="32"/>
        </w:numPr>
        <w:shd w:val="clear" w:color="auto" w:fill="FFFFFF"/>
        <w:tabs>
          <w:tab w:val="clear" w:pos="708"/>
        </w:tabs>
        <w:suppressAutoHyphens w:val="0"/>
        <w:jc w:val="both"/>
      </w:pPr>
      <w:r>
        <w:rPr>
          <w:lang w:eastAsia="hu-HU"/>
        </w:rPr>
        <w:t>Ha a benyújtott elektronikus irat az elektronikus tájékoztatásra vonatkozó szabályok alapján közzétett formátumot kezelő programokkal nem nyitható meg, úgy a küldőt - amennyiben elektronikus válaszcíme ismert - az</w:t>
      </w:r>
      <w:r>
        <w:rPr>
          <w:lang w:eastAsia="hu-HU"/>
        </w:rPr>
        <w:t xml:space="preserve"> érkezéstől számított legkésőbb három munkanapon belül elektronikus úton értesíteni kell a küldemény értelmezhetetlenségéről és az általa használt és elvárt formátumokról.</w:t>
      </w:r>
    </w:p>
    <w:p w:rsidR="00000000" w:rsidRDefault="007A7AAA">
      <w:pPr>
        <w:tabs>
          <w:tab w:val="left" w:pos="567"/>
        </w:tabs>
        <w:ind w:left="567"/>
        <w:jc w:val="both"/>
        <w:rPr>
          <w:lang w:eastAsia="hu-HU"/>
        </w:rPr>
      </w:pPr>
    </w:p>
    <w:p w:rsidR="00000000" w:rsidRDefault="007A7AAA">
      <w:pPr>
        <w:numPr>
          <w:ilvl w:val="0"/>
          <w:numId w:val="32"/>
        </w:numPr>
        <w:tabs>
          <w:tab w:val="left" w:pos="567"/>
        </w:tabs>
        <w:jc w:val="both"/>
      </w:pPr>
      <w:r>
        <w:t>Az elektronikusan érkezett irat átvételét meg kell tagadni, ha az biztonsági kockáz</w:t>
      </w:r>
      <w:r>
        <w:t xml:space="preserve">atot jelent a Hivatal számítástechnikai rendszerére. </w:t>
      </w:r>
    </w:p>
    <w:p w:rsidR="00000000" w:rsidRDefault="007A7AAA">
      <w:pPr>
        <w:pStyle w:val="Listaszerbekezds"/>
        <w:rPr>
          <w:shd w:val="clear" w:color="auto" w:fill="FFFFFF"/>
        </w:rPr>
      </w:pPr>
    </w:p>
    <w:p w:rsidR="00000000" w:rsidRDefault="007A7AAA">
      <w:pPr>
        <w:numPr>
          <w:ilvl w:val="0"/>
          <w:numId w:val="32"/>
        </w:numPr>
        <w:tabs>
          <w:tab w:val="left" w:pos="567"/>
        </w:tabs>
        <w:jc w:val="both"/>
      </w:pPr>
      <w:r>
        <w:rPr>
          <w:shd w:val="clear" w:color="auto" w:fill="FFFFFF"/>
        </w:rPr>
        <w:t xml:space="preserve">Az átvett, de az átvételt követő ellenőrzés alapján biztonsági kockázatot jelentő elektronikus küldemények esetében a fogadó szerv a további feldolgozást megszakítja, és a küldőt a biztonsági kockázat </w:t>
      </w:r>
      <w:r>
        <w:rPr>
          <w:shd w:val="clear" w:color="auto" w:fill="FFFFFF"/>
        </w:rPr>
        <w:t xml:space="preserve">miatti feldolgozás elutasításról az alábbiak szerint értesíti: </w:t>
      </w:r>
    </w:p>
    <w:p w:rsidR="00000000" w:rsidRDefault="007A7AAA">
      <w:pPr>
        <w:tabs>
          <w:tab w:val="left" w:pos="567"/>
        </w:tabs>
        <w:jc w:val="both"/>
        <w:rPr>
          <w:shd w:val="clear" w:color="auto" w:fill="FFFFFF"/>
        </w:rPr>
      </w:pPr>
    </w:p>
    <w:p w:rsidR="00000000" w:rsidRDefault="007A7AAA">
      <w:pPr>
        <w:numPr>
          <w:ilvl w:val="0"/>
          <w:numId w:val="32"/>
        </w:numPr>
        <w:shd w:val="clear" w:color="auto" w:fill="FFFFFF"/>
        <w:tabs>
          <w:tab w:val="clear" w:pos="708"/>
          <w:tab w:val="left" w:pos="851"/>
        </w:tabs>
        <w:suppressAutoHyphens w:val="0"/>
        <w:jc w:val="both"/>
      </w:pPr>
      <w:r>
        <w:rPr>
          <w:lang w:eastAsia="hu-HU"/>
        </w:rPr>
        <w:t>ha a küldő az azonosításához szükséges adatait megadta, az ügyintézési rendelkezésében megadott elektronikus elérhetőségén, az ott előírt módon,</w:t>
      </w:r>
    </w:p>
    <w:p w:rsidR="00000000" w:rsidRDefault="007A7AAA">
      <w:pPr>
        <w:numPr>
          <w:ilvl w:val="0"/>
          <w:numId w:val="26"/>
        </w:numPr>
        <w:shd w:val="clear" w:color="auto" w:fill="FFFFFF"/>
        <w:tabs>
          <w:tab w:val="clear" w:pos="708"/>
          <w:tab w:val="left" w:pos="851"/>
        </w:tabs>
        <w:suppressAutoHyphens w:val="0"/>
        <w:jc w:val="both"/>
      </w:pPr>
      <w:r>
        <w:rPr>
          <w:lang w:eastAsia="hu-HU"/>
        </w:rPr>
        <w:t>ennek hiányában, ha a küldő közölte a válaszad</w:t>
      </w:r>
      <w:r>
        <w:rPr>
          <w:lang w:eastAsia="hu-HU"/>
        </w:rPr>
        <w:t>ási elektronikus postafiók címét, úgy elektronikus levélben,</w:t>
      </w:r>
    </w:p>
    <w:p w:rsidR="00000000" w:rsidRDefault="007A7AAA">
      <w:pPr>
        <w:numPr>
          <w:ilvl w:val="0"/>
          <w:numId w:val="26"/>
        </w:numPr>
        <w:shd w:val="clear" w:color="auto" w:fill="FFFFFF"/>
        <w:tabs>
          <w:tab w:val="clear" w:pos="708"/>
          <w:tab w:val="left" w:pos="851"/>
        </w:tabs>
        <w:suppressAutoHyphens w:val="0"/>
        <w:jc w:val="both"/>
      </w:pPr>
      <w:r>
        <w:rPr>
          <w:lang w:eastAsia="hu-HU"/>
        </w:rPr>
        <w:t>egyéb esetben papír alapon.</w:t>
      </w:r>
    </w:p>
    <w:p w:rsidR="00000000" w:rsidRDefault="007A7AAA">
      <w:pPr>
        <w:tabs>
          <w:tab w:val="left" w:pos="567"/>
        </w:tabs>
        <w:ind w:left="567" w:hanging="567"/>
        <w:jc w:val="both"/>
        <w:rPr>
          <w:lang w:eastAsia="hu-HU"/>
        </w:rPr>
      </w:pPr>
    </w:p>
    <w:p w:rsidR="00000000" w:rsidRDefault="007A7AAA">
      <w:pPr>
        <w:numPr>
          <w:ilvl w:val="0"/>
          <w:numId w:val="32"/>
        </w:numPr>
        <w:tabs>
          <w:tab w:val="clear" w:pos="708"/>
          <w:tab w:val="left" w:pos="-284"/>
          <w:tab w:val="left" w:pos="567"/>
        </w:tabs>
        <w:overflowPunct w:val="0"/>
        <w:autoSpaceDE w:val="0"/>
        <w:jc w:val="both"/>
      </w:pPr>
      <w:r>
        <w:t xml:space="preserve">Nem köteles a Hivatal értesíteni a feladót, ha korábban már érkezett azonos jellegű biztonsági kockázatot tartalmazó beadvány vagy ismétlődés az adott küldőtől. </w:t>
      </w:r>
    </w:p>
    <w:p w:rsidR="00000000" w:rsidRDefault="007A7AAA">
      <w:pPr>
        <w:tabs>
          <w:tab w:val="clear" w:pos="708"/>
          <w:tab w:val="left" w:pos="-284"/>
          <w:tab w:val="left" w:pos="567"/>
        </w:tabs>
        <w:overflowPunct w:val="0"/>
        <w:autoSpaceDE w:val="0"/>
        <w:ind w:left="567"/>
        <w:jc w:val="both"/>
      </w:pPr>
    </w:p>
    <w:p w:rsidR="00000000" w:rsidRDefault="007A7AAA">
      <w:pPr>
        <w:numPr>
          <w:ilvl w:val="0"/>
          <w:numId w:val="32"/>
        </w:numPr>
        <w:tabs>
          <w:tab w:val="clear" w:pos="708"/>
          <w:tab w:val="left" w:pos="567"/>
        </w:tabs>
        <w:jc w:val="both"/>
      </w:pPr>
      <w:r>
        <w:t>Nem</w:t>
      </w:r>
      <w:r>
        <w:t xml:space="preserve"> köteles a fogadó szerv értesíteni a feladót, ha korábban már érkezett azonos jellegű biztonsági kockázatot tartalmazó beadvány vagy ismétlődés az adott küldőtől. </w:t>
      </w:r>
    </w:p>
    <w:p w:rsidR="00000000" w:rsidRDefault="007A7AAA">
      <w:pPr>
        <w:tabs>
          <w:tab w:val="left" w:pos="567"/>
        </w:tabs>
        <w:ind w:left="1134" w:hanging="567"/>
        <w:jc w:val="both"/>
      </w:pPr>
    </w:p>
    <w:p w:rsidR="00000000" w:rsidRDefault="007A7AAA">
      <w:pPr>
        <w:tabs>
          <w:tab w:val="left" w:pos="567"/>
        </w:tabs>
        <w:ind w:left="1134" w:hanging="567"/>
        <w:jc w:val="both"/>
      </w:pPr>
    </w:p>
    <w:p w:rsidR="00000000" w:rsidRDefault="007A7AAA">
      <w:pPr>
        <w:tabs>
          <w:tab w:val="left" w:pos="567"/>
        </w:tabs>
        <w:ind w:left="360"/>
        <w:jc w:val="center"/>
      </w:pPr>
      <w:r>
        <w:rPr>
          <w:b/>
        </w:rPr>
        <w:t>A küldemények felbontása</w:t>
      </w:r>
    </w:p>
    <w:p w:rsidR="00000000" w:rsidRDefault="007A7AAA">
      <w:pPr>
        <w:tabs>
          <w:tab w:val="left" w:pos="567"/>
        </w:tabs>
        <w:ind w:left="1134" w:hanging="567"/>
        <w:jc w:val="both"/>
        <w:rPr>
          <w:b/>
        </w:rPr>
      </w:pPr>
    </w:p>
    <w:p w:rsidR="00000000" w:rsidRDefault="007A7AAA">
      <w:pPr>
        <w:tabs>
          <w:tab w:val="clear" w:pos="708"/>
          <w:tab w:val="left" w:pos="567"/>
          <w:tab w:val="left" w:pos="709"/>
        </w:tabs>
        <w:ind w:left="360"/>
        <w:jc w:val="both"/>
        <w:rPr>
          <w:b/>
          <w:highlight w:val="yellow"/>
        </w:rPr>
      </w:pPr>
    </w:p>
    <w:p w:rsidR="00000000" w:rsidRDefault="007A7AAA">
      <w:pPr>
        <w:numPr>
          <w:ilvl w:val="0"/>
          <w:numId w:val="32"/>
        </w:numPr>
        <w:tabs>
          <w:tab w:val="clear" w:pos="708"/>
          <w:tab w:val="left" w:pos="567"/>
          <w:tab w:val="left" w:pos="709"/>
        </w:tabs>
        <w:jc w:val="both"/>
      </w:pPr>
      <w:r>
        <w:t>A Hivatalhoz érkezett küldeményeket a jegyző, illetve meghatáro</w:t>
      </w:r>
      <w:r>
        <w:t>zott esetben a polgármester, Nagyvelegre és Balinkára érkezett küldeményeket az adott önkormányzat polgármestere bontja fel, majd az érkeztetés feladatával munkaköri leírásukban megbízott ügyintéző látja el érkeztető-bélyegzővel.</w:t>
      </w:r>
    </w:p>
    <w:p w:rsidR="00000000" w:rsidRDefault="007A7AAA">
      <w:pPr>
        <w:tabs>
          <w:tab w:val="clear" w:pos="708"/>
          <w:tab w:val="left" w:pos="567"/>
          <w:tab w:val="left" w:pos="709"/>
        </w:tabs>
        <w:ind w:left="709" w:hanging="567"/>
        <w:jc w:val="both"/>
        <w:rPr>
          <w:highlight w:val="yellow"/>
        </w:rPr>
      </w:pPr>
    </w:p>
    <w:p w:rsidR="00000000" w:rsidRDefault="007A7AAA">
      <w:pPr>
        <w:numPr>
          <w:ilvl w:val="0"/>
          <w:numId w:val="32"/>
        </w:numPr>
        <w:tabs>
          <w:tab w:val="clear" w:pos="708"/>
          <w:tab w:val="left" w:pos="567"/>
          <w:tab w:val="left" w:pos="709"/>
        </w:tabs>
        <w:jc w:val="both"/>
      </w:pPr>
      <w:r>
        <w:t>Felbontás nélkül dokument</w:t>
      </w:r>
      <w:r>
        <w:t>áltan a címzettnek kell továbbítani:</w:t>
      </w:r>
    </w:p>
    <w:p w:rsidR="00000000" w:rsidRDefault="007A7AAA">
      <w:pPr>
        <w:numPr>
          <w:ilvl w:val="0"/>
          <w:numId w:val="22"/>
        </w:numPr>
        <w:tabs>
          <w:tab w:val="clear" w:pos="708"/>
          <w:tab w:val="left" w:pos="567"/>
          <w:tab w:val="left" w:pos="993"/>
          <w:tab w:val="left" w:pos="1134"/>
        </w:tabs>
        <w:jc w:val="both"/>
      </w:pPr>
      <w:r>
        <w:t>a minősített iratokat,</w:t>
      </w:r>
    </w:p>
    <w:p w:rsidR="00000000" w:rsidRDefault="007A7AAA">
      <w:pPr>
        <w:numPr>
          <w:ilvl w:val="0"/>
          <w:numId w:val="22"/>
        </w:numPr>
        <w:tabs>
          <w:tab w:val="clear" w:pos="708"/>
          <w:tab w:val="left" w:pos="567"/>
        </w:tabs>
        <w:jc w:val="both"/>
      </w:pPr>
      <w:r>
        <w:t>az „s.k.” felbontásra, a képviselők, nem képviselő bizottsági tagok, a nemzetiségi önkormányzatok és tagjaik nevére szóló küldeményeket,</w:t>
      </w:r>
    </w:p>
    <w:p w:rsidR="00000000" w:rsidRDefault="007A7AAA">
      <w:pPr>
        <w:numPr>
          <w:ilvl w:val="0"/>
          <w:numId w:val="22"/>
        </w:numPr>
        <w:tabs>
          <w:tab w:val="clear" w:pos="708"/>
          <w:tab w:val="left" w:pos="567"/>
          <w:tab w:val="left" w:pos="993"/>
          <w:tab w:val="left" w:pos="1134"/>
        </w:tabs>
        <w:jc w:val="both"/>
      </w:pPr>
      <w:r>
        <w:t>azokat, amelyek egyébként névre szólóak és megállapíthatóan</w:t>
      </w:r>
      <w:r>
        <w:t xml:space="preserve"> magánjellegűek.</w:t>
      </w:r>
    </w:p>
    <w:p w:rsidR="00000000" w:rsidRDefault="007A7AAA">
      <w:pPr>
        <w:tabs>
          <w:tab w:val="clear" w:pos="708"/>
          <w:tab w:val="left" w:pos="567"/>
          <w:tab w:val="left" w:pos="709"/>
          <w:tab w:val="left" w:pos="1134"/>
        </w:tabs>
        <w:ind w:left="709" w:hanging="567"/>
        <w:jc w:val="both"/>
      </w:pPr>
    </w:p>
    <w:p w:rsidR="00000000" w:rsidRDefault="007A7AAA">
      <w:pPr>
        <w:numPr>
          <w:ilvl w:val="0"/>
          <w:numId w:val="32"/>
        </w:numPr>
        <w:tabs>
          <w:tab w:val="clear" w:pos="708"/>
          <w:tab w:val="left" w:pos="567"/>
          <w:tab w:val="left" w:pos="709"/>
        </w:tabs>
        <w:jc w:val="both"/>
      </w:pPr>
      <w:r>
        <w:t>A felbontás nélkül átvett küldemények címzettje soron kívül köteles gondoskodni az általa átvett hivatalos küldemény Iratkezelési Szabályzat szerinti további kezeléséről.</w:t>
      </w:r>
    </w:p>
    <w:p w:rsidR="00000000" w:rsidRDefault="007A7AAA">
      <w:pPr>
        <w:tabs>
          <w:tab w:val="clear" w:pos="708"/>
          <w:tab w:val="left" w:pos="567"/>
          <w:tab w:val="left" w:pos="709"/>
        </w:tabs>
        <w:ind w:left="709" w:hanging="567"/>
        <w:jc w:val="both"/>
      </w:pPr>
    </w:p>
    <w:p w:rsidR="00000000" w:rsidRDefault="007A7AAA">
      <w:pPr>
        <w:numPr>
          <w:ilvl w:val="0"/>
          <w:numId w:val="32"/>
        </w:numPr>
        <w:tabs>
          <w:tab w:val="clear" w:pos="708"/>
          <w:tab w:val="left" w:pos="567"/>
          <w:tab w:val="left" w:pos="709"/>
        </w:tabs>
        <w:jc w:val="both"/>
      </w:pPr>
      <w:r>
        <w:t>A küldemény felbontásakor ellenőrizni kell a jelzett mellékletek m</w:t>
      </w:r>
      <w:r>
        <w:t xml:space="preserve">eglétét és olvashatóságát. Az esetlegesen felmerülő problémák tényét jegyzőkönyvben, az iraton vagy az előadói íven – a keltezés pontos megjelölésével – rögzíteni kell. </w:t>
      </w:r>
    </w:p>
    <w:p w:rsidR="00000000" w:rsidRDefault="007A7AAA">
      <w:pPr>
        <w:tabs>
          <w:tab w:val="clear" w:pos="708"/>
          <w:tab w:val="left" w:pos="567"/>
          <w:tab w:val="left" w:pos="709"/>
        </w:tabs>
        <w:ind w:left="709" w:hanging="567"/>
        <w:jc w:val="both"/>
      </w:pPr>
    </w:p>
    <w:p w:rsidR="00000000" w:rsidRDefault="007A7AAA">
      <w:pPr>
        <w:numPr>
          <w:ilvl w:val="0"/>
          <w:numId w:val="32"/>
        </w:numPr>
        <w:tabs>
          <w:tab w:val="clear" w:pos="708"/>
          <w:tab w:val="left" w:pos="567"/>
          <w:tab w:val="left" w:pos="709"/>
        </w:tabs>
        <w:jc w:val="both"/>
      </w:pPr>
      <w:r>
        <w:t>Amennyiben az érkezett elektronikus küldemény a rendelkezésre álló eszközzel nem nyit</w:t>
      </w:r>
      <w:r>
        <w:t>ható meg, úgy a küldőt az érkezéstől számított három napon belül értesíteni kell a küldemény értelmezhetetlenségéről, és az önkormányzat által használt elektronikus úton történő fogadás szabályairól.</w:t>
      </w:r>
    </w:p>
    <w:p w:rsidR="00000000" w:rsidRDefault="007A7AAA">
      <w:pPr>
        <w:tabs>
          <w:tab w:val="clear" w:pos="708"/>
        </w:tabs>
        <w:ind w:left="709"/>
        <w:jc w:val="both"/>
      </w:pPr>
      <w:r>
        <w:t>Ilyen esetben az érkezés időpontjának az önkormányzat ál</w:t>
      </w:r>
      <w:r>
        <w:t>tal is értelmezhető küldemény megérkezését kell tekinteni.</w:t>
      </w:r>
    </w:p>
    <w:p w:rsidR="00000000" w:rsidRDefault="007A7AAA">
      <w:pPr>
        <w:tabs>
          <w:tab w:val="clear" w:pos="708"/>
          <w:tab w:val="left" w:pos="567"/>
          <w:tab w:val="left" w:pos="709"/>
        </w:tabs>
        <w:ind w:left="709" w:hanging="567"/>
        <w:jc w:val="both"/>
      </w:pPr>
    </w:p>
    <w:p w:rsidR="00000000" w:rsidRDefault="007A7AAA">
      <w:pPr>
        <w:numPr>
          <w:ilvl w:val="0"/>
          <w:numId w:val="32"/>
        </w:numPr>
        <w:tabs>
          <w:tab w:val="clear" w:pos="708"/>
          <w:tab w:val="left" w:pos="567"/>
          <w:tab w:val="left" w:pos="709"/>
        </w:tabs>
        <w:jc w:val="both"/>
      </w:pPr>
      <w:r>
        <w:t>Ha a felbontás alkalmával kiderül, hogy a küldemény pénzt vagy egyéb értéket tartalmaz, a felbontó az összeget, illetőleg a küldemény értékét köteles az iratokon vagy feljegyzés formájában az irat</w:t>
      </w:r>
      <w:r>
        <w:t>hoz csatoltan feltüntetni, és a pénzt, illetékbélyeget és egyéb értéket – elismervény ellenében – a pénzkezeléssel megbízott dolgozónak átadni. Az elismervényt az irathoz kell csatolni.</w:t>
      </w:r>
    </w:p>
    <w:p w:rsidR="00000000" w:rsidRDefault="007A7AAA">
      <w:pPr>
        <w:tabs>
          <w:tab w:val="clear" w:pos="708"/>
          <w:tab w:val="left" w:pos="567"/>
          <w:tab w:val="left" w:pos="709"/>
        </w:tabs>
        <w:ind w:left="709" w:hanging="567"/>
        <w:jc w:val="both"/>
      </w:pPr>
    </w:p>
    <w:p w:rsidR="00000000" w:rsidRDefault="007A7AAA">
      <w:pPr>
        <w:numPr>
          <w:ilvl w:val="0"/>
          <w:numId w:val="32"/>
        </w:numPr>
        <w:tabs>
          <w:tab w:val="clear" w:pos="708"/>
          <w:tab w:val="left" w:pos="567"/>
          <w:tab w:val="left" w:pos="709"/>
        </w:tabs>
        <w:jc w:val="both"/>
      </w:pPr>
      <w:r>
        <w:t>Amennyiben az irat benyújtásának időpontjához jogkövetkezmény fűződik</w:t>
      </w:r>
      <w:r>
        <w:t xml:space="preserve"> vagy fűződhet, gondoskodni kell arról, hogy annak időpontja harmadik fél által megállapítható legyen. Papíralapú irat esetében a benyújtás időpontjának megállapítása a boríték csatolásával is biztosítható. Elektronikus úton érkezett irat esetében az elekt</w:t>
      </w:r>
      <w:r>
        <w:t>ronikus rendszer által automatikusan generált, az elektronikus visszaigazolásban meghatározott időpont az irányadó.</w:t>
      </w:r>
    </w:p>
    <w:p w:rsidR="00000000" w:rsidRDefault="007A7AAA">
      <w:pPr>
        <w:tabs>
          <w:tab w:val="clear" w:pos="708"/>
          <w:tab w:val="left" w:pos="567"/>
          <w:tab w:val="left" w:pos="709"/>
        </w:tabs>
        <w:ind w:left="709" w:hanging="567"/>
        <w:jc w:val="both"/>
      </w:pPr>
    </w:p>
    <w:p w:rsidR="00000000" w:rsidRDefault="007A7AAA">
      <w:pPr>
        <w:numPr>
          <w:ilvl w:val="0"/>
          <w:numId w:val="32"/>
        </w:numPr>
        <w:tabs>
          <w:tab w:val="clear" w:pos="708"/>
          <w:tab w:val="left" w:pos="567"/>
          <w:tab w:val="left" w:pos="709"/>
        </w:tabs>
        <w:jc w:val="both"/>
      </w:pPr>
      <w:r>
        <w:t>A küldemények téves felbontásakor, valamint, ha később derül ki, hogy a küldeményben minősített irat van, a borítékot újból le kell ragaszt</w:t>
      </w:r>
      <w:r>
        <w:t xml:space="preserve">ani, rá kell vezetni a felbontó nevét, majd a küldeményt a felvett jegyzőkönyvvel együtt sürgősen el kell juttatni a címzetthez, illetve a minősített iratokat az illetékes iratkezelőhöz, és a minősítőt – mivel az iratot az annak megismerésére nem jogosult </w:t>
      </w:r>
      <w:r>
        <w:t>látta – értesíteni kell a betekintésről. (A felbontó a kézbesítőkönyvben az átvétel és a felbontás tényét köteles rögzíteni az átvétel dátumának megjelölésével.)</w:t>
      </w:r>
    </w:p>
    <w:p w:rsidR="00000000" w:rsidRDefault="007A7AAA">
      <w:pPr>
        <w:tabs>
          <w:tab w:val="clear" w:pos="708"/>
          <w:tab w:val="left" w:pos="567"/>
          <w:tab w:val="left" w:pos="709"/>
        </w:tabs>
        <w:ind w:left="709" w:hanging="567"/>
        <w:jc w:val="both"/>
      </w:pPr>
    </w:p>
    <w:p w:rsidR="00000000" w:rsidRDefault="007A7AAA">
      <w:pPr>
        <w:numPr>
          <w:ilvl w:val="0"/>
          <w:numId w:val="32"/>
        </w:numPr>
        <w:tabs>
          <w:tab w:val="clear" w:pos="708"/>
          <w:tab w:val="left" w:pos="567"/>
          <w:tab w:val="left" w:pos="709"/>
        </w:tabs>
        <w:jc w:val="both"/>
      </w:pPr>
      <w:r>
        <w:t>A küldemény borítékját minden esetben véglegesen az ügyirathoz kell csatolni.</w:t>
      </w:r>
    </w:p>
    <w:p w:rsidR="00000000" w:rsidRDefault="007A7AAA">
      <w:pPr>
        <w:tabs>
          <w:tab w:val="left" w:pos="567"/>
        </w:tabs>
        <w:ind w:left="207" w:hanging="567"/>
        <w:jc w:val="center"/>
        <w:rPr>
          <w:strike/>
        </w:rPr>
      </w:pPr>
    </w:p>
    <w:p w:rsidR="00000000" w:rsidRDefault="007A7AAA">
      <w:pPr>
        <w:tabs>
          <w:tab w:val="left" w:pos="567"/>
        </w:tabs>
        <w:ind w:left="360"/>
        <w:jc w:val="center"/>
      </w:pPr>
      <w:r>
        <w:rPr>
          <w:b/>
        </w:rPr>
        <w:t xml:space="preserve">A küldemények </w:t>
      </w:r>
      <w:r>
        <w:rPr>
          <w:b/>
        </w:rPr>
        <w:t>érkeztetése</w:t>
      </w:r>
    </w:p>
    <w:p w:rsidR="00000000" w:rsidRDefault="007A7AAA">
      <w:pPr>
        <w:tabs>
          <w:tab w:val="left" w:pos="567"/>
        </w:tabs>
        <w:ind w:left="207" w:hanging="567"/>
        <w:jc w:val="center"/>
        <w:rPr>
          <w:b/>
        </w:rPr>
      </w:pPr>
    </w:p>
    <w:p w:rsidR="00000000" w:rsidRDefault="007A7AAA">
      <w:pPr>
        <w:numPr>
          <w:ilvl w:val="0"/>
          <w:numId w:val="32"/>
        </w:numPr>
        <w:tabs>
          <w:tab w:val="left" w:pos="567"/>
        </w:tabs>
        <w:jc w:val="both"/>
      </w:pPr>
      <w:r>
        <w:t>Minden papíralapú és elektronikus küldemény átvételét érkeztető nyilvántartás segítségével hitelesen dokumentálni, érkeztetni kell. Az érkeztetés minimálisan az érkezett küldemény sorszámának, küldőjének, az érkeztetés dátumának és könyvelt po</w:t>
      </w:r>
      <w:r>
        <w:t>stai küldeménynél a küldemény postai azonosítójának (különösen kód, ragszám) nyilvántartásba vétele.</w:t>
      </w:r>
    </w:p>
    <w:p w:rsidR="00000000" w:rsidRDefault="007A7AAA">
      <w:pPr>
        <w:tabs>
          <w:tab w:val="clear" w:pos="708"/>
          <w:tab w:val="left" w:pos="142"/>
          <w:tab w:val="left" w:pos="567"/>
        </w:tabs>
        <w:ind w:left="142"/>
        <w:jc w:val="both"/>
      </w:pPr>
    </w:p>
    <w:p w:rsidR="00000000" w:rsidRDefault="007A7AAA">
      <w:pPr>
        <w:numPr>
          <w:ilvl w:val="0"/>
          <w:numId w:val="32"/>
        </w:numPr>
        <w:tabs>
          <w:tab w:val="left" w:pos="567"/>
        </w:tabs>
        <w:jc w:val="both"/>
      </w:pPr>
      <w:r>
        <w:t>Az érkeztetés nyilvántartása – függetlenül az irat adathordozójától – az iratkezelő szoftverben történik. Az érkeztetési sorszám évente eggyel kezdődően f</w:t>
      </w:r>
      <w:r>
        <w:t>olyamatos.</w:t>
      </w:r>
    </w:p>
    <w:p w:rsidR="00000000" w:rsidRDefault="007A7AAA">
      <w:pPr>
        <w:tabs>
          <w:tab w:val="left" w:pos="567"/>
        </w:tabs>
        <w:ind w:left="709" w:hanging="567"/>
        <w:jc w:val="both"/>
      </w:pPr>
    </w:p>
    <w:p w:rsidR="00000000" w:rsidRDefault="007A7AAA">
      <w:pPr>
        <w:numPr>
          <w:ilvl w:val="0"/>
          <w:numId w:val="32"/>
        </w:numPr>
        <w:tabs>
          <w:tab w:val="left" w:pos="567"/>
        </w:tabs>
        <w:jc w:val="both"/>
      </w:pPr>
      <w:r>
        <w:t>Az üzemzavar esetén alkalmazandó papíralapú iktatás esetén az érkeztetés külön érkeztető könyvben történik.</w:t>
      </w:r>
    </w:p>
    <w:p w:rsidR="00000000" w:rsidRDefault="007A7AAA">
      <w:pPr>
        <w:tabs>
          <w:tab w:val="left" w:pos="567"/>
        </w:tabs>
        <w:ind w:left="709" w:hanging="567"/>
        <w:jc w:val="both"/>
      </w:pPr>
    </w:p>
    <w:p w:rsidR="00000000" w:rsidRDefault="007A7AAA">
      <w:pPr>
        <w:numPr>
          <w:ilvl w:val="0"/>
          <w:numId w:val="32"/>
        </w:numPr>
        <w:tabs>
          <w:tab w:val="clear" w:pos="708"/>
          <w:tab w:val="left" w:pos="567"/>
        </w:tabs>
        <w:jc w:val="both"/>
      </w:pPr>
      <w:r>
        <w:t>Az elektronikus küldeményeket a Hivatal központi e-mail címén, illetve a jegyző által külön utasításban megállapított egyéb hivatali e-</w:t>
      </w:r>
      <w:r>
        <w:t>mail címeken keresztül lehet fogadni.</w:t>
      </w:r>
    </w:p>
    <w:p w:rsidR="00000000" w:rsidRDefault="007A7AAA">
      <w:pPr>
        <w:tabs>
          <w:tab w:val="left" w:pos="567"/>
        </w:tabs>
        <w:ind w:left="709" w:hanging="567"/>
        <w:jc w:val="both"/>
      </w:pPr>
    </w:p>
    <w:p w:rsidR="00000000" w:rsidRDefault="007A7AAA">
      <w:pPr>
        <w:numPr>
          <w:ilvl w:val="0"/>
          <w:numId w:val="32"/>
        </w:numPr>
        <w:tabs>
          <w:tab w:val="clear" w:pos="708"/>
          <w:tab w:val="left" w:pos="567"/>
          <w:tab w:val="left" w:pos="709"/>
        </w:tabs>
        <w:overflowPunct w:val="0"/>
        <w:autoSpaceDE w:val="0"/>
        <w:jc w:val="both"/>
      </w:pPr>
      <w:r>
        <w:rPr>
          <w:rFonts w:eastAsia="MS Mincho"/>
        </w:rPr>
        <w:t>A Hivatal központi e-mail címére érkezett elektronikus küldeményeket a jegyző kinyomtatja, majd az ügyintéző az iratkezelő szoftverben érkezteti. Ezt követően az elektronikus iratokat a továbbiakban a papír alapú irat</w:t>
      </w:r>
      <w:r>
        <w:rPr>
          <w:rFonts w:eastAsia="MS Mincho"/>
        </w:rPr>
        <w:t>oknak megfelelően kezelik.</w:t>
      </w:r>
    </w:p>
    <w:p w:rsidR="00000000" w:rsidRDefault="007A7AAA">
      <w:pPr>
        <w:pStyle w:val="Listaszerbekezds"/>
        <w:rPr>
          <w:rFonts w:eastAsia="MS Mincho"/>
          <w:highlight w:val="yellow"/>
        </w:rPr>
      </w:pPr>
    </w:p>
    <w:p w:rsidR="00000000" w:rsidRDefault="007A7AAA">
      <w:pPr>
        <w:pStyle w:val="Listaszerbekezds"/>
        <w:rPr>
          <w:rFonts w:eastAsia="MS Mincho"/>
          <w:highlight w:val="yellow"/>
        </w:rPr>
      </w:pPr>
    </w:p>
    <w:p w:rsidR="00000000" w:rsidRDefault="007A7AAA">
      <w:pPr>
        <w:tabs>
          <w:tab w:val="left" w:pos="567"/>
        </w:tabs>
        <w:ind w:left="360"/>
        <w:jc w:val="center"/>
      </w:pPr>
      <w:r>
        <w:rPr>
          <w:b/>
        </w:rPr>
        <w:t>Az ügyintéző kijelölése (szignálás)</w:t>
      </w:r>
    </w:p>
    <w:p w:rsidR="00000000" w:rsidRDefault="007A7AAA">
      <w:pPr>
        <w:tabs>
          <w:tab w:val="left" w:pos="567"/>
        </w:tabs>
        <w:ind w:left="1134" w:hanging="567"/>
        <w:jc w:val="both"/>
        <w:rPr>
          <w:b/>
        </w:rPr>
      </w:pPr>
    </w:p>
    <w:p w:rsidR="00000000" w:rsidRDefault="007A7AAA">
      <w:pPr>
        <w:numPr>
          <w:ilvl w:val="0"/>
          <w:numId w:val="32"/>
        </w:numPr>
        <w:tabs>
          <w:tab w:val="left" w:pos="567"/>
        </w:tabs>
        <w:jc w:val="both"/>
      </w:pPr>
      <w:r>
        <w:t>Az érkezett ügyiratok szignálására a jegyző és meghatározott esetekben a polgármesterek jogosultak. A szignálási jogosultságot átmeneti vagy tartós időtartamra a jegyző és a polgármesterek á</w:t>
      </w:r>
      <w:r>
        <w:t>truházhatják.</w:t>
      </w:r>
    </w:p>
    <w:p w:rsidR="00000000" w:rsidRDefault="007A7AAA">
      <w:pPr>
        <w:tabs>
          <w:tab w:val="left" w:pos="567"/>
        </w:tabs>
        <w:ind w:left="567" w:hanging="567"/>
        <w:jc w:val="both"/>
      </w:pPr>
    </w:p>
    <w:p w:rsidR="00000000" w:rsidRDefault="007A7AAA">
      <w:pPr>
        <w:numPr>
          <w:ilvl w:val="0"/>
          <w:numId w:val="32"/>
        </w:numPr>
        <w:tabs>
          <w:tab w:val="left" w:pos="567"/>
        </w:tabs>
        <w:jc w:val="both"/>
      </w:pPr>
      <w:r>
        <w:t>Automatikus szignálás valósítható meg abban az esetben, ha automatikus szignálási jegyzékek állnak rendelkezésre.</w:t>
      </w:r>
    </w:p>
    <w:p w:rsidR="00000000" w:rsidRDefault="007A7AAA">
      <w:pPr>
        <w:pStyle w:val="Listaszerbekezds"/>
      </w:pPr>
    </w:p>
    <w:p w:rsidR="00000000" w:rsidRDefault="007A7AAA">
      <w:pPr>
        <w:numPr>
          <w:ilvl w:val="0"/>
          <w:numId w:val="32"/>
        </w:numPr>
        <w:tabs>
          <w:tab w:val="left" w:pos="567"/>
        </w:tabs>
        <w:jc w:val="both"/>
      </w:pPr>
      <w:r>
        <w:t xml:space="preserve">Az automatikus szignálás esetében a szignálásra jogosultak állítják össze az egyes ügyintézők által használatos ügykörök, más </w:t>
      </w:r>
      <w:r>
        <w:t>azonosítók és az ügyintézők nevének egymáshoz rendelésével, a Hivatalnál kialakított munkamegosztáshoz igazodva.</w:t>
      </w:r>
    </w:p>
    <w:p w:rsidR="00000000" w:rsidRDefault="007A7AAA">
      <w:pPr>
        <w:tabs>
          <w:tab w:val="left" w:pos="567"/>
        </w:tabs>
        <w:ind w:left="567" w:hanging="567"/>
        <w:jc w:val="both"/>
      </w:pPr>
    </w:p>
    <w:p w:rsidR="00000000" w:rsidRDefault="007A7AAA">
      <w:pPr>
        <w:numPr>
          <w:ilvl w:val="0"/>
          <w:numId w:val="32"/>
        </w:numPr>
        <w:tabs>
          <w:tab w:val="left" w:pos="567"/>
        </w:tabs>
        <w:jc w:val="both"/>
      </w:pPr>
      <w:r>
        <w:t xml:space="preserve">Az automatikus szignálási jegyzéket évente kötelezően felül kell vizsgálni. Az ügyintézés szervezetében történt változások esetén a jegyzéket </w:t>
      </w:r>
      <w:r>
        <w:t>haladéktalanul módosítani kell.</w:t>
      </w:r>
    </w:p>
    <w:p w:rsidR="00000000" w:rsidRDefault="007A7AAA">
      <w:pPr>
        <w:tabs>
          <w:tab w:val="left" w:pos="567"/>
        </w:tabs>
        <w:ind w:left="567" w:hanging="567"/>
        <w:jc w:val="both"/>
      </w:pPr>
    </w:p>
    <w:p w:rsidR="00000000" w:rsidRDefault="007A7AAA">
      <w:pPr>
        <w:numPr>
          <w:ilvl w:val="0"/>
          <w:numId w:val="32"/>
        </w:numPr>
        <w:tabs>
          <w:tab w:val="left" w:pos="567"/>
        </w:tabs>
        <w:jc w:val="both"/>
      </w:pPr>
      <w:r>
        <w:t xml:space="preserve">A szignálásra jogosultsággal rendelkező vezető az automatikus szignálást felülbírálhatja és módosíthatja. </w:t>
      </w:r>
    </w:p>
    <w:p w:rsidR="00000000" w:rsidRDefault="007A7AAA">
      <w:pPr>
        <w:tabs>
          <w:tab w:val="left" w:pos="567"/>
        </w:tabs>
        <w:ind w:left="567" w:hanging="567"/>
        <w:jc w:val="both"/>
      </w:pPr>
    </w:p>
    <w:p w:rsidR="00000000" w:rsidRDefault="007A7AAA">
      <w:pPr>
        <w:numPr>
          <w:ilvl w:val="0"/>
          <w:numId w:val="32"/>
        </w:numPr>
        <w:tabs>
          <w:tab w:val="left" w:pos="567"/>
        </w:tabs>
        <w:jc w:val="both"/>
      </w:pPr>
      <w:r>
        <w:t>Az irat szignálására jogosult</w:t>
      </w:r>
    </w:p>
    <w:p w:rsidR="00000000" w:rsidRDefault="007A7AAA">
      <w:pPr>
        <w:numPr>
          <w:ilvl w:val="0"/>
          <w:numId w:val="17"/>
        </w:numPr>
        <w:tabs>
          <w:tab w:val="left" w:pos="567"/>
        </w:tabs>
        <w:jc w:val="both"/>
      </w:pPr>
      <w:r>
        <w:t>kijelöli az ügyintézőt (szervezeti egységet, vagy személyt),</w:t>
      </w:r>
    </w:p>
    <w:p w:rsidR="00000000" w:rsidRDefault="007A7AAA">
      <w:pPr>
        <w:numPr>
          <w:ilvl w:val="0"/>
          <w:numId w:val="17"/>
        </w:numPr>
        <w:tabs>
          <w:tab w:val="left" w:pos="567"/>
        </w:tabs>
        <w:jc w:val="both"/>
      </w:pPr>
      <w:r>
        <w:t>közli az elintézéssel, k</w:t>
      </w:r>
      <w:r>
        <w:t xml:space="preserve">iadmányozással kapcsolatos esetleges külön utasításait, melyeket a szignálás idejének megjelölésével előadói íven (írásban) rögzít. </w:t>
      </w:r>
    </w:p>
    <w:p w:rsidR="00000000" w:rsidRDefault="007A7AAA">
      <w:pPr>
        <w:tabs>
          <w:tab w:val="left" w:pos="567"/>
        </w:tabs>
        <w:ind w:left="567" w:hanging="567"/>
        <w:jc w:val="both"/>
      </w:pPr>
    </w:p>
    <w:p w:rsidR="00000000" w:rsidRDefault="007A7AAA">
      <w:pPr>
        <w:numPr>
          <w:ilvl w:val="0"/>
          <w:numId w:val="32"/>
        </w:numPr>
        <w:tabs>
          <w:tab w:val="left" w:pos="567"/>
        </w:tabs>
        <w:jc w:val="both"/>
      </w:pPr>
      <w:r>
        <w:t>Az iratkezelés során az üggyel és az ügyirattal kapcsolatos fontos utasításokat, kezelési feljegyzéseket minden esetben az</w:t>
      </w:r>
      <w:r>
        <w:t xml:space="preserve"> iratkezelő szoftverben és/vagy az előadói íven kell rögzíteni. </w:t>
      </w:r>
    </w:p>
    <w:p w:rsidR="00000000" w:rsidRDefault="007A7AAA">
      <w:pPr>
        <w:tabs>
          <w:tab w:val="left" w:pos="567"/>
        </w:tabs>
        <w:ind w:left="567" w:hanging="567"/>
        <w:jc w:val="center"/>
      </w:pPr>
    </w:p>
    <w:p w:rsidR="00000000" w:rsidRDefault="007A7AAA">
      <w:pPr>
        <w:tabs>
          <w:tab w:val="left" w:pos="567"/>
        </w:tabs>
        <w:ind w:left="360"/>
        <w:jc w:val="center"/>
      </w:pPr>
      <w:r>
        <w:rPr>
          <w:b/>
        </w:rPr>
        <w:t>Az iktatás</w:t>
      </w:r>
    </w:p>
    <w:p w:rsidR="00000000" w:rsidRDefault="007A7AAA">
      <w:pPr>
        <w:tabs>
          <w:tab w:val="left" w:pos="567"/>
        </w:tabs>
        <w:ind w:left="567" w:hanging="567"/>
        <w:jc w:val="both"/>
        <w:rPr>
          <w:b/>
        </w:rPr>
      </w:pPr>
    </w:p>
    <w:p w:rsidR="00000000" w:rsidRDefault="007A7AAA">
      <w:pPr>
        <w:numPr>
          <w:ilvl w:val="0"/>
          <w:numId w:val="32"/>
        </w:numPr>
        <w:tabs>
          <w:tab w:val="left" w:pos="567"/>
        </w:tabs>
        <w:jc w:val="both"/>
      </w:pPr>
      <w:r>
        <w:t xml:space="preserve">A Hivatalhoz érkező, illetve ott keletkező iratokat – a 82-83. pontban felsoroltak kivételével – ha jogszabály másként nem rendelkezik, iktatással kell nyilvántartani. </w:t>
      </w:r>
    </w:p>
    <w:p w:rsidR="00000000" w:rsidRDefault="007A7AAA">
      <w:pPr>
        <w:tabs>
          <w:tab w:val="left" w:pos="567"/>
        </w:tabs>
        <w:ind w:left="567" w:hanging="567"/>
        <w:jc w:val="both"/>
      </w:pPr>
    </w:p>
    <w:p w:rsidR="00000000" w:rsidRDefault="007A7AAA">
      <w:pPr>
        <w:numPr>
          <w:ilvl w:val="0"/>
          <w:numId w:val="32"/>
        </w:numPr>
        <w:tabs>
          <w:tab w:val="left" w:pos="567"/>
        </w:tabs>
        <w:jc w:val="both"/>
      </w:pPr>
      <w:r>
        <w:t>Nem kell</w:t>
      </w:r>
      <w:r>
        <w:t xml:space="preserve"> iktatni, de külön jogszabályban meghatározott módon kell nyilvántartani és kezelni:</w:t>
      </w:r>
    </w:p>
    <w:p w:rsidR="00000000" w:rsidRDefault="007A7AAA">
      <w:pPr>
        <w:numPr>
          <w:ilvl w:val="0"/>
          <w:numId w:val="20"/>
        </w:numPr>
        <w:tabs>
          <w:tab w:val="left" w:pos="567"/>
        </w:tabs>
        <w:jc w:val="both"/>
      </w:pPr>
      <w:r>
        <w:t xml:space="preserve">pénzügyi bizonylatokat és számlákat, </w:t>
      </w:r>
    </w:p>
    <w:p w:rsidR="00000000" w:rsidRDefault="007A7AAA">
      <w:pPr>
        <w:numPr>
          <w:ilvl w:val="0"/>
          <w:numId w:val="20"/>
        </w:numPr>
        <w:tabs>
          <w:tab w:val="left" w:pos="567"/>
        </w:tabs>
        <w:jc w:val="both"/>
      </w:pPr>
      <w:r>
        <w:t>anyagkezeléssel kapcsolatos nyilvántartásokat,</w:t>
      </w:r>
    </w:p>
    <w:p w:rsidR="00000000" w:rsidRDefault="007A7AAA">
      <w:pPr>
        <w:numPr>
          <w:ilvl w:val="0"/>
          <w:numId w:val="20"/>
        </w:numPr>
        <w:tabs>
          <w:tab w:val="left" w:pos="567"/>
        </w:tabs>
        <w:jc w:val="both"/>
      </w:pPr>
      <w:r>
        <w:t>munkaügyi nyilvántartásokat,</w:t>
      </w:r>
    </w:p>
    <w:p w:rsidR="00000000" w:rsidRDefault="007A7AAA">
      <w:pPr>
        <w:numPr>
          <w:ilvl w:val="0"/>
          <w:numId w:val="20"/>
        </w:numPr>
        <w:tabs>
          <w:tab w:val="left" w:pos="567"/>
        </w:tabs>
        <w:jc w:val="both"/>
      </w:pPr>
      <w:r>
        <w:t>bérszámfejtési iratokat,</w:t>
      </w:r>
    </w:p>
    <w:p w:rsidR="00000000" w:rsidRDefault="007A7AAA">
      <w:pPr>
        <w:numPr>
          <w:ilvl w:val="0"/>
          <w:numId w:val="20"/>
        </w:numPr>
        <w:tabs>
          <w:tab w:val="left" w:pos="567"/>
        </w:tabs>
        <w:jc w:val="both"/>
      </w:pPr>
      <w:r>
        <w:t>a visszaérkezett tértivevényeket</w:t>
      </w:r>
      <w:r>
        <w:t>, és elektronikus visszaigazolásokat,</w:t>
      </w:r>
    </w:p>
    <w:p w:rsidR="00000000" w:rsidRDefault="007A7AAA">
      <w:pPr>
        <w:numPr>
          <w:ilvl w:val="0"/>
          <w:numId w:val="20"/>
        </w:numPr>
        <w:tabs>
          <w:tab w:val="left" w:pos="567"/>
        </w:tabs>
        <w:jc w:val="both"/>
      </w:pPr>
      <w:r>
        <w:t xml:space="preserve">a visszavárólag érkezett, ún. átfutó iratokat. </w:t>
      </w:r>
    </w:p>
    <w:p w:rsidR="00000000" w:rsidRDefault="007A7AAA">
      <w:pPr>
        <w:tabs>
          <w:tab w:val="left" w:pos="567"/>
        </w:tabs>
        <w:ind w:left="567" w:hanging="567"/>
        <w:jc w:val="both"/>
      </w:pPr>
    </w:p>
    <w:p w:rsidR="00000000" w:rsidRDefault="007A7AAA">
      <w:pPr>
        <w:numPr>
          <w:ilvl w:val="0"/>
          <w:numId w:val="32"/>
        </w:numPr>
        <w:tabs>
          <w:tab w:val="left" w:pos="567"/>
        </w:tabs>
        <w:jc w:val="both"/>
      </w:pPr>
      <w:r>
        <w:t xml:space="preserve">Nem kell iktatni, és más módon sem kell nyilvántartásba venni: </w:t>
      </w:r>
    </w:p>
    <w:p w:rsidR="00000000" w:rsidRDefault="007A7AAA">
      <w:pPr>
        <w:numPr>
          <w:ilvl w:val="0"/>
          <w:numId w:val="21"/>
        </w:numPr>
        <w:tabs>
          <w:tab w:val="left" w:pos="567"/>
        </w:tabs>
        <w:jc w:val="both"/>
      </w:pPr>
      <w:r>
        <w:t>a tananyagokat, a tájékoztatókat,</w:t>
      </w:r>
    </w:p>
    <w:p w:rsidR="00000000" w:rsidRDefault="007A7AAA">
      <w:pPr>
        <w:numPr>
          <w:ilvl w:val="0"/>
          <w:numId w:val="21"/>
        </w:numPr>
        <w:tabs>
          <w:tab w:val="left" w:pos="567"/>
        </w:tabs>
        <w:jc w:val="both"/>
      </w:pPr>
      <w:r>
        <w:t>az üdvözlő lapokat,</w:t>
      </w:r>
    </w:p>
    <w:p w:rsidR="00000000" w:rsidRDefault="007A7AAA">
      <w:pPr>
        <w:numPr>
          <w:ilvl w:val="0"/>
          <w:numId w:val="21"/>
        </w:numPr>
        <w:tabs>
          <w:tab w:val="left" w:pos="567"/>
        </w:tabs>
        <w:jc w:val="both"/>
      </w:pPr>
      <w:r>
        <w:t>az előfizetési felhívásokat, a reklám anyagokat, az</w:t>
      </w:r>
      <w:r>
        <w:t xml:space="preserve"> árajánlatokat, az árjegyzékeket,</w:t>
      </w:r>
    </w:p>
    <w:p w:rsidR="00000000" w:rsidRDefault="007A7AAA">
      <w:pPr>
        <w:numPr>
          <w:ilvl w:val="0"/>
          <w:numId w:val="21"/>
        </w:numPr>
        <w:tabs>
          <w:tab w:val="left" w:pos="567"/>
        </w:tabs>
        <w:jc w:val="both"/>
      </w:pPr>
      <w:r>
        <w:t>ügyintézést nem igénylő meghívókat.</w:t>
      </w:r>
    </w:p>
    <w:p w:rsidR="00000000" w:rsidRDefault="007A7AAA">
      <w:pPr>
        <w:tabs>
          <w:tab w:val="left" w:pos="567"/>
        </w:tabs>
        <w:ind w:left="567" w:hanging="567"/>
        <w:jc w:val="both"/>
      </w:pPr>
    </w:p>
    <w:p w:rsidR="00000000" w:rsidRDefault="007A7AAA">
      <w:pPr>
        <w:numPr>
          <w:ilvl w:val="0"/>
          <w:numId w:val="32"/>
        </w:numPr>
        <w:tabs>
          <w:tab w:val="left" w:pos="567"/>
        </w:tabs>
        <w:jc w:val="both"/>
      </w:pPr>
      <w:r>
        <w:t xml:space="preserve">Az iratkezelőnek az iratokat a beérkezés napján, de legkésőbb az azt követő munkanapon be kell iktatni. </w:t>
      </w:r>
    </w:p>
    <w:p w:rsidR="00000000" w:rsidRDefault="007A7AAA">
      <w:pPr>
        <w:numPr>
          <w:ilvl w:val="0"/>
          <w:numId w:val="32"/>
        </w:numPr>
        <w:tabs>
          <w:tab w:val="left" w:pos="567"/>
        </w:tabs>
        <w:jc w:val="both"/>
      </w:pPr>
      <w:r>
        <w:t>Soron kívül kell iktatni és továbbítani a rövid határidős iratokat, táviratokat,</w:t>
      </w:r>
      <w:r>
        <w:t xml:space="preserve"> elsőbbségi küldeményeket, a hivatalból tett intézkedéseket tartalmazó „sürgős” jelzésű iratokat. </w:t>
      </w:r>
    </w:p>
    <w:p w:rsidR="00000000" w:rsidRDefault="007A7AAA">
      <w:pPr>
        <w:numPr>
          <w:ilvl w:val="0"/>
          <w:numId w:val="32"/>
        </w:numPr>
        <w:tabs>
          <w:tab w:val="left" w:pos="567"/>
        </w:tabs>
        <w:jc w:val="both"/>
      </w:pPr>
      <w:r>
        <w:t xml:space="preserve">Ha az irat munkaidőn kívüli időben érkezik, azt a következő munkanapon iktatni kell, s a tényleges érkezési, átvételi időpontot a megjegyzés rovatban minden </w:t>
      </w:r>
      <w:r>
        <w:t>esetben jelezni kell.</w:t>
      </w:r>
    </w:p>
    <w:p w:rsidR="00000000" w:rsidRDefault="007A7AAA">
      <w:pPr>
        <w:tabs>
          <w:tab w:val="left" w:pos="567"/>
        </w:tabs>
        <w:ind w:left="567" w:hanging="567"/>
        <w:jc w:val="both"/>
      </w:pPr>
    </w:p>
    <w:p w:rsidR="00000000" w:rsidRDefault="007A7AAA">
      <w:pPr>
        <w:tabs>
          <w:tab w:val="left" w:pos="567"/>
        </w:tabs>
        <w:ind w:left="360"/>
        <w:jc w:val="center"/>
      </w:pPr>
      <w:r>
        <w:rPr>
          <w:b/>
        </w:rPr>
        <w:t>Az iktatószám</w:t>
      </w:r>
    </w:p>
    <w:p w:rsidR="00000000" w:rsidRDefault="007A7AAA">
      <w:pPr>
        <w:tabs>
          <w:tab w:val="left" w:pos="567"/>
        </w:tabs>
        <w:ind w:left="567" w:hanging="567"/>
        <w:jc w:val="both"/>
        <w:rPr>
          <w:b/>
        </w:rPr>
      </w:pPr>
    </w:p>
    <w:p w:rsidR="00000000" w:rsidRDefault="007A7AAA">
      <w:pPr>
        <w:numPr>
          <w:ilvl w:val="0"/>
          <w:numId w:val="32"/>
        </w:numPr>
        <w:tabs>
          <w:tab w:val="left" w:pos="567"/>
        </w:tabs>
        <w:jc w:val="both"/>
      </w:pPr>
      <w:r>
        <w:t xml:space="preserve">Az iktatásra kijelölt iratokat, az ügyiratra, az ügyirathoz tartozó iratokra, illetve az ügy intézésére vonatkozó legfontosabb adatok rögzítésével, egyedi azonosító számon, iktatószámon kell nyilvántartani és kezelni. </w:t>
      </w:r>
    </w:p>
    <w:p w:rsidR="00000000" w:rsidRDefault="007A7AAA">
      <w:pPr>
        <w:tabs>
          <w:tab w:val="left" w:pos="567"/>
        </w:tabs>
        <w:ind w:left="567" w:hanging="567"/>
        <w:jc w:val="both"/>
      </w:pPr>
    </w:p>
    <w:p w:rsidR="00000000" w:rsidRDefault="007A7AAA">
      <w:pPr>
        <w:numPr>
          <w:ilvl w:val="0"/>
          <w:numId w:val="32"/>
        </w:numPr>
        <w:tabs>
          <w:tab w:val="left" w:pos="567"/>
        </w:tabs>
        <w:jc w:val="both"/>
      </w:pPr>
      <w:r>
        <w:t>Az iktatást minden évben 1-gyes sorszámmal – számkeret alkalmazása esetén a számkeret egyes sorszámával – kell kezdeni.</w:t>
      </w:r>
    </w:p>
    <w:p w:rsidR="00000000" w:rsidRDefault="007A7AAA">
      <w:pPr>
        <w:pStyle w:val="Listaszerbekezds"/>
        <w:tabs>
          <w:tab w:val="left" w:pos="567"/>
        </w:tabs>
        <w:ind w:left="567" w:hanging="567"/>
      </w:pPr>
    </w:p>
    <w:p w:rsidR="00000000" w:rsidRDefault="007A7AAA">
      <w:pPr>
        <w:numPr>
          <w:ilvl w:val="0"/>
          <w:numId w:val="32"/>
        </w:numPr>
        <w:tabs>
          <w:tab w:val="left" w:pos="567"/>
        </w:tabs>
        <w:jc w:val="both"/>
      </w:pPr>
      <w:r>
        <w:t>A sorszámok felhasználása folyamatos, egy iktatószámra csak egy irat iktatható. Téves iktatás esetén az iktatószám nem használható fe</w:t>
      </w:r>
      <w:r>
        <w:t>l újra.</w:t>
      </w:r>
    </w:p>
    <w:p w:rsidR="00000000" w:rsidRDefault="007A7AAA">
      <w:pPr>
        <w:tabs>
          <w:tab w:val="left" w:pos="567"/>
        </w:tabs>
        <w:ind w:left="567" w:hanging="567"/>
        <w:jc w:val="both"/>
      </w:pPr>
    </w:p>
    <w:p w:rsidR="00000000" w:rsidRDefault="007A7AAA">
      <w:pPr>
        <w:numPr>
          <w:ilvl w:val="0"/>
          <w:numId w:val="32"/>
        </w:numPr>
        <w:tabs>
          <w:tab w:val="left" w:pos="567"/>
        </w:tabs>
        <w:jc w:val="both"/>
      </w:pPr>
      <w:r>
        <w:t>Az iktatás során kötelező a sorszámos és alszámos iktatás alkalmazása. Az alszámokra tagolódó sorszámos iktatásnál az egyedi ügyben keletkezett első irat önálló sorszámot, azaz főszámot kap. Az ügyben érkező, keletkező további iratok a főszám alsz</w:t>
      </w:r>
      <w:r>
        <w:t xml:space="preserve">ámain kerülnek nyilvántartásba. Egy főszámhoz korlátlan számú alszám tartozhat. </w:t>
      </w:r>
    </w:p>
    <w:p w:rsidR="00000000" w:rsidRDefault="007A7AAA">
      <w:pPr>
        <w:tabs>
          <w:tab w:val="left" w:pos="567"/>
        </w:tabs>
        <w:ind w:left="567" w:hanging="567"/>
        <w:jc w:val="both"/>
        <w:rPr>
          <w:highlight w:val="yellow"/>
        </w:rPr>
      </w:pPr>
    </w:p>
    <w:p w:rsidR="00000000" w:rsidRDefault="007A7AAA">
      <w:pPr>
        <w:numPr>
          <w:ilvl w:val="0"/>
          <w:numId w:val="32"/>
        </w:numPr>
        <w:tabs>
          <w:tab w:val="left" w:pos="567"/>
        </w:tabs>
        <w:jc w:val="both"/>
      </w:pPr>
      <w:r>
        <w:t>Új alszámra kell iktatni – mint hivatalból keletkezett iratot, a hatósági határozatokat. A határozatra érkező fellebbezés – mint beérkező irat – ugyancsak új alszámra kerül.</w:t>
      </w:r>
    </w:p>
    <w:p w:rsidR="00000000" w:rsidRDefault="007A7AAA">
      <w:pPr>
        <w:tabs>
          <w:tab w:val="left" w:pos="567"/>
        </w:tabs>
        <w:ind w:left="567" w:hanging="567"/>
        <w:jc w:val="both"/>
        <w:rPr>
          <w:strike/>
          <w:highlight w:val="cyan"/>
        </w:rPr>
      </w:pPr>
    </w:p>
    <w:p w:rsidR="00000000" w:rsidRDefault="007A7AAA">
      <w:pPr>
        <w:tabs>
          <w:tab w:val="left" w:pos="567"/>
        </w:tabs>
        <w:jc w:val="both"/>
        <w:rPr>
          <w:strike/>
          <w:highlight w:val="cyan"/>
        </w:rPr>
      </w:pPr>
    </w:p>
    <w:p w:rsidR="00000000" w:rsidRDefault="007A7AAA">
      <w:pPr>
        <w:numPr>
          <w:ilvl w:val="0"/>
          <w:numId w:val="32"/>
        </w:numPr>
        <w:tabs>
          <w:tab w:val="left" w:pos="567"/>
        </w:tabs>
        <w:jc w:val="both"/>
      </w:pPr>
      <w:r>
        <w:t>Az iktatószám felépítése:</w:t>
      </w:r>
    </w:p>
    <w:p w:rsidR="00000000" w:rsidRDefault="007A7AAA">
      <w:pPr>
        <w:numPr>
          <w:ilvl w:val="0"/>
          <w:numId w:val="33"/>
        </w:numPr>
        <w:tabs>
          <w:tab w:val="left" w:pos="567"/>
        </w:tabs>
        <w:jc w:val="both"/>
      </w:pPr>
      <w:r>
        <w:t>iktatóhely vagy iktatókönyv azonosítója, perjel, főszám, kötőjel, alszám, per-jel, négyjegyű évszám, ( pl.: BCS/324-17/2018., B/324-17/2018., N/324-17/2018., T/324-17/2018., BN/324-17/2018., SZ/324-17/2018.)</w:t>
      </w:r>
    </w:p>
    <w:p w:rsidR="00000000" w:rsidRDefault="007A7AAA">
      <w:pPr>
        <w:numPr>
          <w:ilvl w:val="0"/>
          <w:numId w:val="33"/>
        </w:numPr>
        <w:tabs>
          <w:tab w:val="left" w:pos="567"/>
        </w:tabs>
        <w:jc w:val="both"/>
      </w:pPr>
      <w:r>
        <w:t>Az iktatószámot az i</w:t>
      </w:r>
      <w:r>
        <w:t>raton fel kell tüntetni!</w:t>
      </w:r>
    </w:p>
    <w:p w:rsidR="00000000" w:rsidRDefault="007A7AAA">
      <w:pPr>
        <w:tabs>
          <w:tab w:val="left" w:pos="567"/>
        </w:tabs>
        <w:ind w:left="567" w:hanging="567"/>
        <w:jc w:val="both"/>
      </w:pPr>
    </w:p>
    <w:p w:rsidR="00000000" w:rsidRDefault="007A7AAA">
      <w:pPr>
        <w:tabs>
          <w:tab w:val="left" w:pos="567"/>
        </w:tabs>
        <w:ind w:left="360"/>
        <w:jc w:val="both"/>
        <w:rPr>
          <w:strike/>
          <w:highlight w:val="cyan"/>
        </w:rPr>
      </w:pPr>
    </w:p>
    <w:p w:rsidR="00000000" w:rsidRDefault="007A7AAA">
      <w:pPr>
        <w:numPr>
          <w:ilvl w:val="0"/>
          <w:numId w:val="32"/>
        </w:numPr>
        <w:tabs>
          <w:tab w:val="left" w:pos="567"/>
        </w:tabs>
        <w:jc w:val="both"/>
      </w:pPr>
      <w:r>
        <w:t>Az iktatóhely azonosítókat az iratkezelési feladatok közvetlen felügyeletét ellátó ügyintéző</w:t>
      </w:r>
      <w:r>
        <w:rPr>
          <w:b/>
        </w:rPr>
        <w:t xml:space="preserve"> </w:t>
      </w:r>
      <w:r>
        <w:t>adja ki és tartja nyilván.</w:t>
      </w:r>
    </w:p>
    <w:p w:rsidR="00000000" w:rsidRDefault="007A7AAA">
      <w:pPr>
        <w:tabs>
          <w:tab w:val="left" w:pos="567"/>
        </w:tabs>
        <w:ind w:left="567" w:hanging="567"/>
        <w:jc w:val="both"/>
        <w:rPr>
          <w:strike/>
          <w:highlight w:val="cyan"/>
        </w:rPr>
      </w:pPr>
    </w:p>
    <w:p w:rsidR="00000000" w:rsidRDefault="007A7AAA">
      <w:pPr>
        <w:tabs>
          <w:tab w:val="left" w:pos="567"/>
        </w:tabs>
        <w:ind w:left="567" w:hanging="567"/>
        <w:jc w:val="both"/>
        <w:rPr>
          <w:strike/>
          <w:highlight w:val="cyan"/>
        </w:rPr>
      </w:pPr>
    </w:p>
    <w:p w:rsidR="00000000" w:rsidRDefault="007A7AAA">
      <w:pPr>
        <w:numPr>
          <w:ilvl w:val="0"/>
          <w:numId w:val="32"/>
        </w:numPr>
        <w:tabs>
          <w:tab w:val="clear" w:pos="708"/>
          <w:tab w:val="left" w:pos="567"/>
          <w:tab w:val="left" w:pos="1134"/>
        </w:tabs>
        <w:jc w:val="both"/>
      </w:pPr>
      <w:r>
        <w:t>Az ugyanazon ügyben, ugyanabban az évben keletkezett iratokat egy főszámon kell nyilvántartani. Egy iktatók</w:t>
      </w:r>
      <w:r>
        <w:t xml:space="preserve">önyvön belül a főszámokat folyamatos sorszámos rendszerben kell kiadni. Az ügyirathoz tartozó iratokat az iktatási főszám alatt folyamatosan kiadott alszámokon kell nyilvántartani. </w:t>
      </w:r>
    </w:p>
    <w:p w:rsidR="00000000" w:rsidRDefault="007A7AAA">
      <w:pPr>
        <w:tabs>
          <w:tab w:val="left" w:pos="567"/>
        </w:tabs>
        <w:ind w:left="567" w:hanging="567"/>
        <w:jc w:val="both"/>
      </w:pPr>
    </w:p>
    <w:p w:rsidR="00000000" w:rsidRDefault="007A7AAA">
      <w:pPr>
        <w:tabs>
          <w:tab w:val="left" w:pos="567"/>
        </w:tabs>
        <w:ind w:left="360"/>
        <w:jc w:val="center"/>
      </w:pPr>
      <w:r>
        <w:rPr>
          <w:b/>
        </w:rPr>
        <w:t>Iktatókönyv</w:t>
      </w:r>
    </w:p>
    <w:p w:rsidR="00000000" w:rsidRDefault="007A7AAA">
      <w:pPr>
        <w:tabs>
          <w:tab w:val="left" w:pos="567"/>
        </w:tabs>
        <w:ind w:left="567" w:hanging="567"/>
        <w:jc w:val="both"/>
        <w:rPr>
          <w:b/>
        </w:rPr>
      </w:pPr>
    </w:p>
    <w:p w:rsidR="00000000" w:rsidRDefault="007A7AAA">
      <w:pPr>
        <w:numPr>
          <w:ilvl w:val="0"/>
          <w:numId w:val="32"/>
        </w:numPr>
        <w:tabs>
          <w:tab w:val="left" w:pos="567"/>
        </w:tabs>
        <w:jc w:val="both"/>
      </w:pPr>
      <w:r>
        <w:t xml:space="preserve">A Hivatal iktatás céljára ASP iratkezelő szoftvert használ. </w:t>
      </w:r>
      <w:r>
        <w:t>Az iktatókönyv az ASP iratkezelő szoftver adatállománya.</w:t>
      </w:r>
    </w:p>
    <w:p w:rsidR="00000000" w:rsidRDefault="007A7AAA">
      <w:pPr>
        <w:tabs>
          <w:tab w:val="left" w:pos="567"/>
        </w:tabs>
        <w:ind w:left="567"/>
        <w:jc w:val="both"/>
      </w:pPr>
    </w:p>
    <w:p w:rsidR="00000000" w:rsidRDefault="007A7AAA">
      <w:pPr>
        <w:tabs>
          <w:tab w:val="left" w:pos="567"/>
        </w:tabs>
        <w:ind w:left="567" w:hanging="567"/>
        <w:jc w:val="both"/>
        <w:rPr>
          <w:highlight w:val="yellow"/>
        </w:rPr>
      </w:pPr>
    </w:p>
    <w:p w:rsidR="00000000" w:rsidRDefault="007A7AAA">
      <w:pPr>
        <w:numPr>
          <w:ilvl w:val="0"/>
          <w:numId w:val="32"/>
        </w:numPr>
        <w:tabs>
          <w:tab w:val="left" w:pos="567"/>
        </w:tabs>
        <w:jc w:val="both"/>
      </w:pPr>
      <w:r>
        <w:t xml:space="preserve">Az iktatókönyvnek kötelezően kell tartalmaznia az alábbi adatokat: </w:t>
      </w:r>
    </w:p>
    <w:p w:rsidR="00000000" w:rsidRDefault="007A7AAA">
      <w:pPr>
        <w:numPr>
          <w:ilvl w:val="0"/>
          <w:numId w:val="13"/>
        </w:numPr>
        <w:tabs>
          <w:tab w:val="left" w:pos="567"/>
        </w:tabs>
        <w:jc w:val="both"/>
      </w:pPr>
      <w:r>
        <w:t>iktatószám,</w:t>
      </w:r>
    </w:p>
    <w:p w:rsidR="00000000" w:rsidRDefault="007A7AAA">
      <w:pPr>
        <w:numPr>
          <w:ilvl w:val="0"/>
          <w:numId w:val="13"/>
        </w:numPr>
        <w:tabs>
          <w:tab w:val="left" w:pos="567"/>
        </w:tabs>
        <w:jc w:val="both"/>
      </w:pPr>
      <w:r>
        <w:t>iktatás időpontja,</w:t>
      </w:r>
    </w:p>
    <w:p w:rsidR="00000000" w:rsidRDefault="007A7AAA">
      <w:pPr>
        <w:numPr>
          <w:ilvl w:val="0"/>
          <w:numId w:val="13"/>
        </w:numPr>
        <w:tabs>
          <w:tab w:val="left" w:pos="567"/>
        </w:tabs>
        <w:jc w:val="both"/>
      </w:pPr>
      <w:r>
        <w:t xml:space="preserve">küldemény érkezésének időpontja, módja, érkeztető száma, </w:t>
      </w:r>
    </w:p>
    <w:p w:rsidR="00000000" w:rsidRDefault="007A7AAA">
      <w:pPr>
        <w:numPr>
          <w:ilvl w:val="0"/>
          <w:numId w:val="13"/>
        </w:numPr>
        <w:tabs>
          <w:tab w:val="left" w:pos="567"/>
        </w:tabs>
        <w:jc w:val="both"/>
      </w:pPr>
      <w:r>
        <w:t>küldemény elküldésének időpontja, módja,</w:t>
      </w:r>
      <w:r>
        <w:t xml:space="preserve"> </w:t>
      </w:r>
    </w:p>
    <w:p w:rsidR="00000000" w:rsidRDefault="007A7AAA">
      <w:pPr>
        <w:numPr>
          <w:ilvl w:val="0"/>
          <w:numId w:val="13"/>
        </w:numPr>
        <w:tabs>
          <w:tab w:val="left" w:pos="567"/>
        </w:tabs>
        <w:jc w:val="both"/>
      </w:pPr>
      <w:r>
        <w:t>küldemény adathordozójának típusa (papíralapú, elektronikus), adathordozója,</w:t>
      </w:r>
    </w:p>
    <w:p w:rsidR="00000000" w:rsidRDefault="007A7AAA">
      <w:pPr>
        <w:numPr>
          <w:ilvl w:val="0"/>
          <w:numId w:val="13"/>
        </w:numPr>
        <w:tabs>
          <w:tab w:val="left" w:pos="567"/>
        </w:tabs>
        <w:jc w:val="both"/>
      </w:pPr>
      <w:r>
        <w:t>küldő megnevezése, azonosító adatai,</w:t>
      </w:r>
    </w:p>
    <w:p w:rsidR="00000000" w:rsidRDefault="007A7AAA">
      <w:pPr>
        <w:numPr>
          <w:ilvl w:val="0"/>
          <w:numId w:val="13"/>
        </w:numPr>
        <w:tabs>
          <w:tab w:val="left" w:pos="567"/>
        </w:tabs>
        <w:jc w:val="both"/>
      </w:pPr>
      <w:r>
        <w:t>címzett megnevezése, azonosító adatai,</w:t>
      </w:r>
    </w:p>
    <w:p w:rsidR="00000000" w:rsidRDefault="007A7AAA">
      <w:pPr>
        <w:numPr>
          <w:ilvl w:val="0"/>
          <w:numId w:val="13"/>
        </w:numPr>
        <w:tabs>
          <w:tab w:val="left" w:pos="567"/>
        </w:tabs>
        <w:jc w:val="both"/>
      </w:pPr>
      <w:r>
        <w:t>érkezett irat iktatószáma (idegen szám),</w:t>
      </w:r>
    </w:p>
    <w:p w:rsidR="00000000" w:rsidRDefault="007A7AAA">
      <w:pPr>
        <w:numPr>
          <w:ilvl w:val="0"/>
          <w:numId w:val="13"/>
        </w:numPr>
        <w:tabs>
          <w:tab w:val="left" w:pos="567"/>
        </w:tabs>
        <w:jc w:val="both"/>
      </w:pPr>
      <w:r>
        <w:t>mellékletek száma,</w:t>
      </w:r>
    </w:p>
    <w:p w:rsidR="00000000" w:rsidRDefault="007A7AAA">
      <w:pPr>
        <w:numPr>
          <w:ilvl w:val="0"/>
          <w:numId w:val="13"/>
        </w:numPr>
        <w:tabs>
          <w:tab w:val="left" w:pos="567"/>
        </w:tabs>
        <w:jc w:val="both"/>
      </w:pPr>
      <w:r>
        <w:t>ügyintéző szervezeti egység és az ügyinté</w:t>
      </w:r>
      <w:r>
        <w:t>ző megnevezése,</w:t>
      </w:r>
    </w:p>
    <w:p w:rsidR="00000000" w:rsidRDefault="007A7AAA">
      <w:pPr>
        <w:numPr>
          <w:ilvl w:val="0"/>
          <w:numId w:val="13"/>
        </w:numPr>
        <w:tabs>
          <w:tab w:val="left" w:pos="567"/>
        </w:tabs>
        <w:jc w:val="both"/>
      </w:pPr>
      <w:r>
        <w:t>irat tárgya,</w:t>
      </w:r>
    </w:p>
    <w:p w:rsidR="00000000" w:rsidRDefault="007A7AAA">
      <w:pPr>
        <w:numPr>
          <w:ilvl w:val="0"/>
          <w:numId w:val="13"/>
        </w:numPr>
        <w:tabs>
          <w:tab w:val="left" w:pos="567"/>
        </w:tabs>
        <w:jc w:val="both"/>
      </w:pPr>
      <w:r>
        <w:t>elő- és utóiratok iktatószáma,</w:t>
      </w:r>
    </w:p>
    <w:p w:rsidR="00000000" w:rsidRDefault="007A7AAA">
      <w:pPr>
        <w:numPr>
          <w:ilvl w:val="0"/>
          <w:numId w:val="13"/>
        </w:numPr>
        <w:tabs>
          <w:tab w:val="left" w:pos="567"/>
        </w:tabs>
        <w:jc w:val="both"/>
      </w:pPr>
      <w:r>
        <w:t>kezelési feljegyzések,</w:t>
      </w:r>
    </w:p>
    <w:p w:rsidR="00000000" w:rsidRDefault="007A7AAA">
      <w:pPr>
        <w:numPr>
          <w:ilvl w:val="0"/>
          <w:numId w:val="13"/>
        </w:numPr>
        <w:tabs>
          <w:tab w:val="left" w:pos="567"/>
        </w:tabs>
        <w:jc w:val="both"/>
      </w:pPr>
      <w:r>
        <w:t>ügyintézés határideje, és végrehajtásának időpontja,</w:t>
      </w:r>
    </w:p>
    <w:p w:rsidR="00000000" w:rsidRDefault="007A7AAA">
      <w:pPr>
        <w:numPr>
          <w:ilvl w:val="0"/>
          <w:numId w:val="13"/>
        </w:numPr>
        <w:tabs>
          <w:tab w:val="left" w:pos="567"/>
        </w:tabs>
        <w:jc w:val="both"/>
      </w:pPr>
      <w:r>
        <w:t>irattári tételszám,</w:t>
      </w:r>
    </w:p>
    <w:p w:rsidR="00000000" w:rsidRDefault="007A7AAA">
      <w:pPr>
        <w:numPr>
          <w:ilvl w:val="0"/>
          <w:numId w:val="13"/>
        </w:numPr>
        <w:tabs>
          <w:tab w:val="left" w:pos="567"/>
        </w:tabs>
        <w:jc w:val="both"/>
      </w:pPr>
      <w:r>
        <w:lastRenderedPageBreak/>
        <w:t>irattárba helyezés időpontja.</w:t>
      </w:r>
    </w:p>
    <w:p w:rsidR="00000000" w:rsidRDefault="007A7AAA">
      <w:pPr>
        <w:tabs>
          <w:tab w:val="left" w:pos="567"/>
        </w:tabs>
        <w:ind w:left="567" w:hanging="567"/>
        <w:jc w:val="both"/>
      </w:pPr>
    </w:p>
    <w:p w:rsidR="00000000" w:rsidRDefault="007A7AAA">
      <w:pPr>
        <w:numPr>
          <w:ilvl w:val="0"/>
          <w:numId w:val="32"/>
        </w:numPr>
        <w:tabs>
          <w:tab w:val="left" w:pos="567"/>
        </w:tabs>
        <w:jc w:val="both"/>
      </w:pPr>
      <w:r>
        <w:t xml:space="preserve">Az iratkezelő szoftverben a módosításokat, tartalmuk megőrzésével, a </w:t>
      </w:r>
      <w:r>
        <w:t xml:space="preserve">jogosultsággal rendelkező ügyintéző/ügykezelő azonosítójával és a javítás idejének megjelölésével, naplózással dokumentálni kell. </w:t>
      </w:r>
    </w:p>
    <w:p w:rsidR="00000000" w:rsidRDefault="007A7AAA">
      <w:pPr>
        <w:tabs>
          <w:tab w:val="left" w:pos="567"/>
        </w:tabs>
        <w:ind w:left="567" w:hanging="567"/>
        <w:jc w:val="both"/>
      </w:pPr>
    </w:p>
    <w:p w:rsidR="00000000" w:rsidRDefault="007A7AAA">
      <w:pPr>
        <w:numPr>
          <w:ilvl w:val="0"/>
          <w:numId w:val="32"/>
        </w:numPr>
        <w:tabs>
          <w:tab w:val="left" w:pos="567"/>
        </w:tabs>
        <w:jc w:val="both"/>
      </w:pPr>
      <w:r>
        <w:t>A téves iktatás, illetőleg az automatikus iktatásnál hibásan a rendszerbe került iktatás iktatószáma nem használható fel újr</w:t>
      </w:r>
      <w:r>
        <w:t>a, azt az utólagos módosítás szabályainak megfelelően használaton kívül kell helyezni.</w:t>
      </w:r>
    </w:p>
    <w:p w:rsidR="00000000" w:rsidRDefault="007A7AAA">
      <w:pPr>
        <w:tabs>
          <w:tab w:val="left" w:pos="567"/>
        </w:tabs>
        <w:ind w:left="567" w:hanging="567"/>
        <w:jc w:val="both"/>
      </w:pPr>
    </w:p>
    <w:p w:rsidR="00000000" w:rsidRDefault="007A7AAA">
      <w:pPr>
        <w:numPr>
          <w:ilvl w:val="0"/>
          <w:numId w:val="32"/>
        </w:numPr>
        <w:tabs>
          <w:tab w:val="left" w:pos="567"/>
        </w:tabs>
        <w:jc w:val="both"/>
      </w:pPr>
      <w:r>
        <w:t xml:space="preserve">Az elektronikus iktatókönyvet (adatbázist) az év utolsó munkanapján, az utolsó irat iktatása után hitelesen le kell zárni. </w:t>
      </w:r>
    </w:p>
    <w:p w:rsidR="00000000" w:rsidRDefault="007A7AAA">
      <w:pPr>
        <w:tabs>
          <w:tab w:val="left" w:pos="567"/>
        </w:tabs>
        <w:ind w:left="567" w:hanging="567"/>
        <w:jc w:val="both"/>
      </w:pPr>
    </w:p>
    <w:p w:rsidR="00000000" w:rsidRDefault="007A7AAA">
      <w:pPr>
        <w:numPr>
          <w:ilvl w:val="0"/>
          <w:numId w:val="32"/>
        </w:numPr>
        <w:tabs>
          <w:tab w:val="left" w:pos="567"/>
        </w:tabs>
        <w:jc w:val="both"/>
      </w:pPr>
      <w:r>
        <w:t>A lezárást követően gépi adathordozóra el k</w:t>
      </w:r>
      <w:r>
        <w:t xml:space="preserve">ell készíteni az elektronikus iktatókönyv (adatbázis) minősített elektronikus aláírással és időbélyegzővel ellátott másolatát, illetve papírra kell nyomtatni és azt kell hitelesíteni. </w:t>
      </w:r>
    </w:p>
    <w:p w:rsidR="00000000" w:rsidRDefault="007A7AAA">
      <w:pPr>
        <w:tabs>
          <w:tab w:val="left" w:pos="567"/>
        </w:tabs>
        <w:ind w:left="567" w:hanging="567"/>
        <w:rPr>
          <w:b/>
        </w:rPr>
      </w:pPr>
    </w:p>
    <w:p w:rsidR="00000000" w:rsidRDefault="007A7AAA">
      <w:pPr>
        <w:tabs>
          <w:tab w:val="left" w:pos="567"/>
        </w:tabs>
        <w:ind w:left="360"/>
        <w:jc w:val="center"/>
      </w:pPr>
      <w:r>
        <w:rPr>
          <w:b/>
        </w:rPr>
        <w:t>Előzményezés</w:t>
      </w:r>
    </w:p>
    <w:p w:rsidR="00000000" w:rsidRDefault="007A7AAA">
      <w:pPr>
        <w:tabs>
          <w:tab w:val="left" w:pos="567"/>
        </w:tabs>
        <w:ind w:left="567" w:hanging="567"/>
        <w:jc w:val="both"/>
        <w:rPr>
          <w:b/>
        </w:rPr>
      </w:pPr>
    </w:p>
    <w:p w:rsidR="00000000" w:rsidRDefault="007A7AAA">
      <w:pPr>
        <w:numPr>
          <w:ilvl w:val="0"/>
          <w:numId w:val="32"/>
        </w:numPr>
        <w:tabs>
          <w:tab w:val="left" w:pos="567"/>
        </w:tabs>
        <w:jc w:val="both"/>
      </w:pPr>
      <w:r>
        <w:t>Iktatás előtt az ügykezelőnek meg kell állapítania, hogy</w:t>
      </w:r>
      <w:r>
        <w:t xml:space="preserve"> az iratnak van-e előirata. Amennyiben az irat iktatása nem lehetséges az előzmény főszámára, rögzíteni kell az iktatókönyvben az előirat iktatószámát, és az előzménynél a jelen irat iktatószámát, mint az utóirat iktatószámát.</w:t>
      </w:r>
    </w:p>
    <w:p w:rsidR="00000000" w:rsidRDefault="007A7AAA">
      <w:pPr>
        <w:tabs>
          <w:tab w:val="left" w:pos="567"/>
        </w:tabs>
        <w:ind w:left="567" w:hanging="567"/>
        <w:jc w:val="both"/>
      </w:pPr>
    </w:p>
    <w:p w:rsidR="00000000" w:rsidRDefault="007A7AAA">
      <w:pPr>
        <w:numPr>
          <w:ilvl w:val="0"/>
          <w:numId w:val="32"/>
        </w:numPr>
        <w:tabs>
          <w:tab w:val="left" w:pos="567"/>
        </w:tabs>
        <w:jc w:val="both"/>
      </w:pPr>
      <w:r>
        <w:t>Az előzményt ideiglenesen (c</w:t>
      </w:r>
      <w:r>
        <w:t>satolás), szükség esetén véglegesen (szerelés) az iktatott irathoz kell kapcsolni.</w:t>
      </w:r>
    </w:p>
    <w:p w:rsidR="00000000" w:rsidRDefault="007A7AAA">
      <w:pPr>
        <w:tabs>
          <w:tab w:val="left" w:pos="567"/>
        </w:tabs>
        <w:ind w:left="567" w:hanging="567"/>
        <w:jc w:val="both"/>
      </w:pPr>
    </w:p>
    <w:p w:rsidR="00000000" w:rsidRDefault="007A7AAA">
      <w:pPr>
        <w:keepNext/>
        <w:overflowPunct w:val="0"/>
        <w:autoSpaceDE w:val="0"/>
        <w:rPr>
          <w:b/>
          <w:bCs/>
          <w:sz w:val="22"/>
          <w:szCs w:val="22"/>
        </w:rPr>
      </w:pPr>
    </w:p>
    <w:p w:rsidR="00000000" w:rsidRDefault="007A7AAA">
      <w:pPr>
        <w:keepNext/>
        <w:overflowPunct w:val="0"/>
        <w:autoSpaceDE w:val="0"/>
        <w:ind w:left="360"/>
        <w:jc w:val="center"/>
      </w:pPr>
      <w:r>
        <w:rPr>
          <w:b/>
          <w:bCs/>
        </w:rPr>
        <w:t>Az irat határidő – nyilvántartásba helyezése</w:t>
      </w:r>
    </w:p>
    <w:p w:rsidR="00000000" w:rsidRDefault="007A7AAA">
      <w:pPr>
        <w:overflowPunct w:val="0"/>
        <w:autoSpaceDE w:val="0"/>
        <w:rPr>
          <w:rFonts w:eastAsia="MS Mincho"/>
          <w:b/>
          <w:bCs/>
        </w:rPr>
      </w:pPr>
    </w:p>
    <w:p w:rsidR="00000000" w:rsidRDefault="007A7AAA">
      <w:pPr>
        <w:numPr>
          <w:ilvl w:val="0"/>
          <w:numId w:val="32"/>
        </w:numPr>
        <w:tabs>
          <w:tab w:val="clear" w:pos="708"/>
          <w:tab w:val="left" w:pos="567"/>
        </w:tabs>
        <w:autoSpaceDE w:val="0"/>
        <w:jc w:val="both"/>
      </w:pPr>
      <w:r>
        <w:t xml:space="preserve"> Határidő-nyilvántartásba kell helyezni azt az iratot, amelynek végleges elintézése valamilyen közbeeső intézkedés elvégzése,</w:t>
      </w:r>
      <w:r>
        <w:t xml:space="preserve"> feltétel bekövetkezése, vagy megszűnése után válik lehetővé. </w:t>
      </w:r>
    </w:p>
    <w:p w:rsidR="00000000" w:rsidRDefault="007A7AAA">
      <w:pPr>
        <w:tabs>
          <w:tab w:val="clear" w:pos="708"/>
          <w:tab w:val="left" w:pos="567"/>
        </w:tabs>
        <w:overflowPunct w:val="0"/>
        <w:autoSpaceDE w:val="0"/>
        <w:ind w:left="567" w:hanging="567"/>
        <w:jc w:val="both"/>
        <w:rPr>
          <w:rFonts w:eastAsia="MS Mincho"/>
          <w:i/>
          <w:iCs/>
        </w:rPr>
      </w:pPr>
    </w:p>
    <w:p w:rsidR="00000000" w:rsidRDefault="007A7AAA">
      <w:pPr>
        <w:pStyle w:val="Szvegtrzs21"/>
        <w:numPr>
          <w:ilvl w:val="0"/>
          <w:numId w:val="32"/>
        </w:numPr>
        <w:tabs>
          <w:tab w:val="clear" w:pos="708"/>
          <w:tab w:val="left" w:pos="567"/>
        </w:tabs>
        <w:spacing w:after="0" w:line="240" w:lineRule="auto"/>
      </w:pPr>
      <w:r>
        <w:t xml:space="preserve"> </w:t>
      </w:r>
      <w:r>
        <w:rPr>
          <w:rFonts w:eastAsia="MS Mincho"/>
        </w:rPr>
        <w:t>Az iratot határidő-nyilvántartásba az ügyben érdemben eljáró  ügyintéző helyezi. A határidőt az előadói íven év, hó, nap megjelölésével kell meghatározni.</w:t>
      </w:r>
    </w:p>
    <w:p w:rsidR="00000000" w:rsidRDefault="007A7AAA">
      <w:pPr>
        <w:overflowPunct w:val="0"/>
        <w:autoSpaceDE w:val="0"/>
        <w:jc w:val="both"/>
        <w:rPr>
          <w:rFonts w:eastAsia="MS Mincho"/>
        </w:rPr>
      </w:pPr>
    </w:p>
    <w:p w:rsidR="00000000" w:rsidRDefault="007A7AAA">
      <w:pPr>
        <w:tabs>
          <w:tab w:val="left" w:pos="567"/>
        </w:tabs>
        <w:ind w:left="567" w:hanging="567"/>
        <w:jc w:val="both"/>
        <w:rPr>
          <w:rFonts w:eastAsia="MS Mincho"/>
        </w:rPr>
      </w:pPr>
    </w:p>
    <w:p w:rsidR="00000000" w:rsidRDefault="007A7AAA">
      <w:pPr>
        <w:tabs>
          <w:tab w:val="left" w:pos="567"/>
        </w:tabs>
        <w:ind w:left="360"/>
        <w:jc w:val="center"/>
      </w:pPr>
      <w:r>
        <w:rPr>
          <w:b/>
        </w:rPr>
        <w:t>Továbbítás az ügyintézőhöz</w:t>
      </w:r>
    </w:p>
    <w:p w:rsidR="00000000" w:rsidRDefault="007A7AAA">
      <w:pPr>
        <w:tabs>
          <w:tab w:val="left" w:pos="567"/>
        </w:tabs>
        <w:ind w:left="567" w:hanging="567"/>
        <w:jc w:val="both"/>
        <w:rPr>
          <w:b/>
        </w:rPr>
      </w:pPr>
    </w:p>
    <w:p w:rsidR="00000000" w:rsidRDefault="007A7AAA">
      <w:pPr>
        <w:numPr>
          <w:ilvl w:val="0"/>
          <w:numId w:val="32"/>
        </w:numPr>
        <w:tabs>
          <w:tab w:val="clear" w:pos="708"/>
          <w:tab w:val="left" w:pos="567"/>
        </w:tabs>
        <w:jc w:val="both"/>
      </w:pPr>
      <w:r>
        <w:t>A szig</w:t>
      </w:r>
      <w:r>
        <w:t>nált és nyilvántartásba vett iratokat az átvétel igazolása mellett az ügyintézőhöz kell továbbítani. Az elektronikus dokumentum (irat) elektronikus úton történő továbbítását a Hivatal szervezetén belül az iratkezelő szoftver biztosítja. Az átadás-átvétel i</w:t>
      </w:r>
      <w:r>
        <w:t xml:space="preserve">gazolása az iratkezelő szoftverben történik. </w:t>
      </w:r>
    </w:p>
    <w:p w:rsidR="00000000" w:rsidRDefault="007A7AAA">
      <w:pPr>
        <w:tabs>
          <w:tab w:val="left" w:pos="567"/>
        </w:tabs>
        <w:ind w:left="567" w:hanging="567"/>
        <w:jc w:val="both"/>
        <w:rPr>
          <w:highlight w:val="yellow"/>
        </w:rPr>
      </w:pPr>
    </w:p>
    <w:p w:rsidR="00000000" w:rsidRDefault="007A7AAA">
      <w:pPr>
        <w:tabs>
          <w:tab w:val="left" w:pos="567"/>
        </w:tabs>
        <w:ind w:left="360"/>
        <w:jc w:val="center"/>
      </w:pPr>
      <w:r>
        <w:rPr>
          <w:b/>
        </w:rPr>
        <w:t>Kiadmányozás (aláírás, hitelesítés)</w:t>
      </w:r>
    </w:p>
    <w:p w:rsidR="00000000" w:rsidRDefault="007A7AAA">
      <w:pPr>
        <w:tabs>
          <w:tab w:val="left" w:pos="567"/>
        </w:tabs>
        <w:ind w:left="567" w:hanging="567"/>
        <w:jc w:val="both"/>
        <w:rPr>
          <w:b/>
        </w:rPr>
      </w:pPr>
    </w:p>
    <w:p w:rsidR="00000000" w:rsidRDefault="007A7AAA">
      <w:pPr>
        <w:numPr>
          <w:ilvl w:val="0"/>
          <w:numId w:val="32"/>
        </w:numPr>
        <w:tabs>
          <w:tab w:val="left" w:pos="567"/>
        </w:tabs>
        <w:jc w:val="both"/>
      </w:pPr>
      <w:r>
        <w:t xml:space="preserve">Külső szervhez vagy személyhez csak hiteles kiadmányt lehet továbbítani. </w:t>
      </w:r>
    </w:p>
    <w:p w:rsidR="00000000" w:rsidRDefault="007A7AAA">
      <w:pPr>
        <w:tabs>
          <w:tab w:val="left" w:pos="567"/>
        </w:tabs>
        <w:ind w:left="567" w:hanging="567"/>
        <w:jc w:val="both"/>
      </w:pPr>
    </w:p>
    <w:p w:rsidR="00000000" w:rsidRDefault="007A7AAA">
      <w:pPr>
        <w:numPr>
          <w:ilvl w:val="0"/>
          <w:numId w:val="32"/>
        </w:numPr>
        <w:tabs>
          <w:tab w:val="left" w:pos="567"/>
        </w:tabs>
        <w:jc w:val="both"/>
      </w:pPr>
      <w:r>
        <w:t>Nem minősül kiadmánynak:</w:t>
      </w:r>
    </w:p>
    <w:p w:rsidR="00000000" w:rsidRDefault="007A7AAA">
      <w:pPr>
        <w:numPr>
          <w:ilvl w:val="0"/>
          <w:numId w:val="11"/>
        </w:numPr>
        <w:tabs>
          <w:tab w:val="left" w:pos="567"/>
        </w:tabs>
        <w:jc w:val="both"/>
      </w:pPr>
      <w:r>
        <w:t>az elektronikus visszaigazolás,</w:t>
      </w:r>
    </w:p>
    <w:p w:rsidR="00000000" w:rsidRDefault="007A7AAA">
      <w:pPr>
        <w:numPr>
          <w:ilvl w:val="0"/>
          <w:numId w:val="11"/>
        </w:numPr>
        <w:tabs>
          <w:tab w:val="left" w:pos="567"/>
        </w:tabs>
        <w:jc w:val="both"/>
      </w:pPr>
      <w:r>
        <w:lastRenderedPageBreak/>
        <w:t>a fizetési azonosítóról és az iktatószám</w:t>
      </w:r>
      <w:r>
        <w:t>ról szóló elektronikus tájékoztatás, valamint</w:t>
      </w:r>
    </w:p>
    <w:p w:rsidR="00000000" w:rsidRDefault="007A7AAA">
      <w:pPr>
        <w:numPr>
          <w:ilvl w:val="0"/>
          <w:numId w:val="11"/>
        </w:numPr>
        <w:tabs>
          <w:tab w:val="left" w:pos="567"/>
        </w:tabs>
        <w:jc w:val="both"/>
      </w:pPr>
      <w:r>
        <w:t>az iratkezelési szabályzatban meghatározott egyéb iratok.</w:t>
      </w:r>
    </w:p>
    <w:p w:rsidR="00000000" w:rsidRDefault="007A7AAA">
      <w:pPr>
        <w:tabs>
          <w:tab w:val="left" w:pos="567"/>
        </w:tabs>
        <w:ind w:left="567" w:hanging="567"/>
        <w:jc w:val="both"/>
        <w:rPr>
          <w:highlight w:val="yellow"/>
        </w:rPr>
      </w:pPr>
    </w:p>
    <w:p w:rsidR="00000000" w:rsidRDefault="007A7AAA">
      <w:pPr>
        <w:numPr>
          <w:ilvl w:val="0"/>
          <w:numId w:val="32"/>
        </w:numPr>
        <w:tabs>
          <w:tab w:val="left" w:pos="567"/>
        </w:tabs>
        <w:jc w:val="both"/>
      </w:pPr>
      <w:r>
        <w:t>A papír alapú kiadmányokat (válaszleveleket és hivatalból kezdeményezett iratokat egyaránt) a helyi önkormányzat hivatalos levélpapírján és/vagy nyomta</w:t>
      </w:r>
      <w:r>
        <w:t>tványán kell elkészíteni.</w:t>
      </w:r>
    </w:p>
    <w:p w:rsidR="00000000" w:rsidRDefault="007A7AAA">
      <w:pPr>
        <w:tabs>
          <w:tab w:val="left" w:pos="567"/>
        </w:tabs>
        <w:ind w:left="567" w:hanging="567"/>
        <w:jc w:val="both"/>
        <w:rPr>
          <w:highlight w:val="yellow"/>
        </w:rPr>
      </w:pPr>
    </w:p>
    <w:p w:rsidR="00000000" w:rsidRDefault="007A7AAA">
      <w:pPr>
        <w:numPr>
          <w:ilvl w:val="0"/>
          <w:numId w:val="32"/>
        </w:numPr>
        <w:tabs>
          <w:tab w:val="left" w:pos="567"/>
        </w:tabs>
        <w:jc w:val="both"/>
      </w:pPr>
      <w:r>
        <w:t xml:space="preserve">A papír alapú kiadmány hitelesítésére az önkormányzat hivatalos körbélyegzőjét kell használni. </w:t>
      </w:r>
    </w:p>
    <w:p w:rsidR="00000000" w:rsidRDefault="007A7AAA">
      <w:pPr>
        <w:tabs>
          <w:tab w:val="left" w:pos="567"/>
        </w:tabs>
        <w:ind w:left="567" w:hanging="567"/>
        <w:jc w:val="both"/>
        <w:rPr>
          <w:highlight w:val="yellow"/>
        </w:rPr>
      </w:pPr>
    </w:p>
    <w:p w:rsidR="00000000" w:rsidRDefault="007A7AAA">
      <w:pPr>
        <w:numPr>
          <w:ilvl w:val="0"/>
          <w:numId w:val="32"/>
        </w:numPr>
        <w:tabs>
          <w:tab w:val="left" w:pos="567"/>
        </w:tabs>
        <w:jc w:val="both"/>
      </w:pPr>
      <w:r>
        <w:t>Külső szervhez vagy személyhez küldendő iratot kiadmányként csak a Szervezeti és Működési Szabályzatban meghatározott, kiadmányozási</w:t>
      </w:r>
      <w:r>
        <w:t xml:space="preserve"> joggal rendelkező személy írhat alá.</w:t>
      </w:r>
    </w:p>
    <w:p w:rsidR="00000000" w:rsidRDefault="007A7AAA">
      <w:pPr>
        <w:tabs>
          <w:tab w:val="left" w:pos="567"/>
        </w:tabs>
        <w:ind w:left="567" w:hanging="567"/>
        <w:jc w:val="both"/>
        <w:rPr>
          <w:highlight w:val="yellow"/>
        </w:rPr>
      </w:pPr>
    </w:p>
    <w:p w:rsidR="00000000" w:rsidRDefault="007A7AAA">
      <w:pPr>
        <w:numPr>
          <w:ilvl w:val="0"/>
          <w:numId w:val="32"/>
        </w:numPr>
        <w:tabs>
          <w:tab w:val="left" w:pos="567"/>
        </w:tabs>
        <w:jc w:val="both"/>
      </w:pPr>
      <w:r>
        <w:t>A papíralapú irat akkor hiteles kiadmány, ha:</w:t>
      </w:r>
    </w:p>
    <w:p w:rsidR="00000000" w:rsidRDefault="007A7AAA">
      <w:pPr>
        <w:numPr>
          <w:ilvl w:val="0"/>
          <w:numId w:val="14"/>
        </w:numPr>
        <w:tabs>
          <w:tab w:val="left" w:pos="567"/>
        </w:tabs>
        <w:jc w:val="both"/>
      </w:pPr>
      <w:r>
        <w:t>azt az illetékes kiadmányozó saját kezűleg aláírja, vagy a kiadmányozó neve mellett az „s.k.” jelzés szerepel, a hitelesítéssel felhatalmazott személy azt aláírásával igaz</w:t>
      </w:r>
      <w:r>
        <w:t xml:space="preserve">olja, valamint </w:t>
      </w:r>
    </w:p>
    <w:p w:rsidR="00000000" w:rsidRDefault="007A7AAA">
      <w:pPr>
        <w:numPr>
          <w:ilvl w:val="0"/>
          <w:numId w:val="14"/>
        </w:numPr>
        <w:tabs>
          <w:tab w:val="left" w:pos="567"/>
        </w:tabs>
        <w:jc w:val="both"/>
      </w:pPr>
      <w:r>
        <w:t>a kiadmányozó, illetve a felhatalmazott személy aláírása mellett a szerv hivatalos bélyegzőlenyomata szerepel.</w:t>
      </w:r>
    </w:p>
    <w:p w:rsidR="00000000" w:rsidRDefault="007A7AAA">
      <w:pPr>
        <w:tabs>
          <w:tab w:val="left" w:pos="567"/>
        </w:tabs>
        <w:ind w:left="567" w:hanging="567"/>
        <w:jc w:val="both"/>
      </w:pPr>
    </w:p>
    <w:p w:rsidR="00000000" w:rsidRDefault="007A7AAA">
      <w:pPr>
        <w:numPr>
          <w:ilvl w:val="0"/>
          <w:numId w:val="32"/>
        </w:numPr>
        <w:tabs>
          <w:tab w:val="left" w:pos="567"/>
        </w:tabs>
        <w:jc w:val="both"/>
      </w:pPr>
      <w:r>
        <w:rPr>
          <w:bCs/>
          <w:iCs/>
          <w:color w:val="000000"/>
          <w:lang w:eastAsia="hu-HU"/>
        </w:rPr>
        <w:t>Hiteles elektronikus kiadmánynak csak az az elektronikus irat minősül, amelyet az arra jogosult személy fokozott biztonságú elek</w:t>
      </w:r>
      <w:r>
        <w:rPr>
          <w:bCs/>
          <w:iCs/>
          <w:color w:val="000000"/>
          <w:lang w:eastAsia="hu-HU"/>
        </w:rPr>
        <w:t>tronikus aláírás vagy minősített elektronikus aláírással látott el.</w:t>
      </w:r>
    </w:p>
    <w:p w:rsidR="00000000" w:rsidRDefault="007A7AAA">
      <w:pPr>
        <w:tabs>
          <w:tab w:val="left" w:pos="567"/>
        </w:tabs>
        <w:ind w:left="567"/>
        <w:jc w:val="both"/>
      </w:pPr>
    </w:p>
    <w:p w:rsidR="00000000" w:rsidRDefault="007A7AAA">
      <w:pPr>
        <w:numPr>
          <w:ilvl w:val="0"/>
          <w:numId w:val="32"/>
        </w:numPr>
        <w:tabs>
          <w:tab w:val="left" w:pos="567"/>
        </w:tabs>
        <w:jc w:val="both"/>
      </w:pPr>
      <w:r>
        <w:t>Nyomdai sokszorosítás esetén elegendő:</w:t>
      </w:r>
    </w:p>
    <w:p w:rsidR="00000000" w:rsidRDefault="007A7AAA">
      <w:pPr>
        <w:numPr>
          <w:ilvl w:val="0"/>
          <w:numId w:val="23"/>
        </w:numPr>
        <w:tabs>
          <w:tab w:val="left" w:pos="567"/>
        </w:tabs>
        <w:jc w:val="both"/>
      </w:pPr>
      <w:r>
        <w:t>a kiadmányozó neve mellett az „s.k.” jelzés, vagy a kiadmányozó alakhű aláírás mintája és</w:t>
      </w:r>
    </w:p>
    <w:p w:rsidR="00000000" w:rsidRDefault="007A7AAA">
      <w:pPr>
        <w:numPr>
          <w:ilvl w:val="0"/>
          <w:numId w:val="23"/>
        </w:numPr>
        <w:tabs>
          <w:tab w:val="left" w:pos="567"/>
        </w:tabs>
        <w:jc w:val="both"/>
      </w:pPr>
      <w:r>
        <w:t>a kiadmányozó szerv bélyegzőlenyomata.</w:t>
      </w:r>
    </w:p>
    <w:p w:rsidR="00000000" w:rsidRDefault="007A7AAA">
      <w:pPr>
        <w:tabs>
          <w:tab w:val="left" w:pos="567"/>
        </w:tabs>
        <w:ind w:left="567" w:hanging="567"/>
        <w:jc w:val="both"/>
      </w:pPr>
    </w:p>
    <w:p w:rsidR="00000000" w:rsidRDefault="007A7AAA">
      <w:pPr>
        <w:numPr>
          <w:ilvl w:val="0"/>
          <w:numId w:val="32"/>
        </w:numPr>
        <w:tabs>
          <w:tab w:val="left" w:pos="567"/>
        </w:tabs>
        <w:jc w:val="both"/>
      </w:pPr>
      <w:r>
        <w:t>A Hivatalnál kelet</w:t>
      </w:r>
      <w:r>
        <w:t xml:space="preserve">kezett iratokról az iratot őrző szervezeti egység vezetője, vagy ügyintézője – figyelemmel az iratok másolására, hitelesítésére vonatkozó szabályokra – a jogosult részére hitelesítési záradékkal ellátott papíralapú és elektronikus másolatot is kiadhat. </w:t>
      </w:r>
    </w:p>
    <w:p w:rsidR="00000000" w:rsidRDefault="007A7AAA">
      <w:pPr>
        <w:tabs>
          <w:tab w:val="left" w:pos="567"/>
        </w:tabs>
        <w:ind w:left="567" w:hanging="567"/>
        <w:jc w:val="both"/>
      </w:pPr>
    </w:p>
    <w:p w:rsidR="00000000" w:rsidRDefault="007A7AAA">
      <w:pPr>
        <w:numPr>
          <w:ilvl w:val="0"/>
          <w:numId w:val="32"/>
        </w:numPr>
        <w:tabs>
          <w:tab w:val="left" w:pos="567"/>
        </w:tabs>
        <w:jc w:val="both"/>
      </w:pPr>
      <w:r>
        <w:t>A</w:t>
      </w:r>
      <w:r>
        <w:t xml:space="preserve"> kiadmányozáshoz használt bélyegzőkről nyilvántartást kell vezetni</w:t>
      </w:r>
    </w:p>
    <w:p w:rsidR="00000000" w:rsidRDefault="007A7AAA">
      <w:pPr>
        <w:pStyle w:val="Listaszerbekezds"/>
      </w:pPr>
    </w:p>
    <w:p w:rsidR="00000000" w:rsidRDefault="007A7AAA">
      <w:pPr>
        <w:tabs>
          <w:tab w:val="left" w:pos="567"/>
        </w:tabs>
        <w:ind w:left="567"/>
        <w:jc w:val="both"/>
      </w:pPr>
    </w:p>
    <w:p w:rsidR="00000000" w:rsidRDefault="007A7AAA">
      <w:pPr>
        <w:tabs>
          <w:tab w:val="clear" w:pos="708"/>
          <w:tab w:val="left" w:pos="567"/>
          <w:tab w:val="left" w:pos="1134"/>
        </w:tabs>
        <w:ind w:left="360"/>
        <w:jc w:val="center"/>
      </w:pPr>
      <w:r>
        <w:rPr>
          <w:b/>
        </w:rPr>
        <w:t>Expediálás és az iratok továbbítása</w:t>
      </w:r>
    </w:p>
    <w:p w:rsidR="00000000" w:rsidRDefault="007A7AAA">
      <w:pPr>
        <w:tabs>
          <w:tab w:val="clear" w:pos="708"/>
          <w:tab w:val="left" w:pos="567"/>
          <w:tab w:val="left" w:pos="1134"/>
        </w:tabs>
        <w:ind w:left="567" w:hanging="567"/>
        <w:jc w:val="both"/>
        <w:rPr>
          <w:b/>
        </w:rPr>
      </w:pPr>
    </w:p>
    <w:p w:rsidR="00000000" w:rsidRDefault="007A7AAA">
      <w:pPr>
        <w:numPr>
          <w:ilvl w:val="0"/>
          <w:numId w:val="32"/>
        </w:numPr>
        <w:tabs>
          <w:tab w:val="clear" w:pos="708"/>
          <w:tab w:val="left" w:pos="567"/>
          <w:tab w:val="left" w:pos="1134"/>
        </w:tabs>
        <w:jc w:val="both"/>
      </w:pPr>
      <w:r>
        <w:t>A kiadmányozott iratokat az érintett címzetthez, címzettekhez továbbítani kell.</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Elektronikus iratok esetében a Hivatal</w:t>
      </w:r>
      <w:r>
        <w:rPr>
          <w:bCs/>
          <w:iCs/>
          <w:color w:val="000000"/>
          <w:lang w:eastAsia="hu-HU"/>
        </w:rPr>
        <w:t xml:space="preserve"> a Rendelkezési Nyilvántartásba</w:t>
      </w:r>
      <w:r>
        <w:rPr>
          <w:bCs/>
          <w:iCs/>
          <w:color w:val="000000"/>
          <w:lang w:eastAsia="hu-HU"/>
        </w:rPr>
        <w:t>n szereplő adatok alapján vizsgálja a címzett elérhetőségét, valamint a küldés és a kézbesítés módját.</w:t>
      </w:r>
    </w:p>
    <w:p w:rsidR="00000000" w:rsidRDefault="007A7AAA">
      <w:pPr>
        <w:pStyle w:val="Listaszerbekezds"/>
      </w:pPr>
    </w:p>
    <w:p w:rsidR="00000000" w:rsidRDefault="007A7AAA">
      <w:pPr>
        <w:numPr>
          <w:ilvl w:val="0"/>
          <w:numId w:val="32"/>
        </w:numPr>
        <w:tabs>
          <w:tab w:val="clear" w:pos="708"/>
          <w:tab w:val="left" w:pos="567"/>
          <w:tab w:val="left" w:pos="1134"/>
        </w:tabs>
        <w:jc w:val="both"/>
      </w:pPr>
      <w:r>
        <w:t xml:space="preserve">Az elintézett, kiadmányozott irat továbbításra történő előkészítéséről az ügyintéző gondoskodik.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 kiadmányozott ügyiratokat a tisztázatokkal együtt a</w:t>
      </w:r>
      <w:r>
        <w:t xml:space="preserve">z iratkezelőnek kell átadni. Az iratkezelő csak teljes ügyiratokat vehet át.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 xml:space="preserve">A küldeményeket lehetőleg még az átvétel napján kell továbbítani.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lastRenderedPageBreak/>
        <w:t>A kimenő iratnak minden esetben tartalmaznia kell:</w:t>
      </w:r>
    </w:p>
    <w:p w:rsidR="00000000" w:rsidRDefault="007A7AAA">
      <w:pPr>
        <w:numPr>
          <w:ilvl w:val="0"/>
          <w:numId w:val="35"/>
        </w:numPr>
        <w:tabs>
          <w:tab w:val="clear" w:pos="708"/>
          <w:tab w:val="left" w:pos="567"/>
          <w:tab w:val="left" w:pos="1134"/>
          <w:tab w:val="left" w:pos="1560"/>
        </w:tabs>
        <w:jc w:val="both"/>
      </w:pPr>
      <w:r>
        <w:t>az önkormányzat nevét, azonosító adatait (cím, telefon, f</w:t>
      </w:r>
      <w:r>
        <w:t>ax, e-mail),</w:t>
      </w:r>
    </w:p>
    <w:p w:rsidR="00000000" w:rsidRDefault="007A7AAA">
      <w:pPr>
        <w:numPr>
          <w:ilvl w:val="0"/>
          <w:numId w:val="35"/>
        </w:numPr>
        <w:tabs>
          <w:tab w:val="clear" w:pos="708"/>
          <w:tab w:val="left" w:pos="567"/>
          <w:tab w:val="left" w:pos="1134"/>
          <w:tab w:val="left" w:pos="1560"/>
        </w:tabs>
        <w:jc w:val="both"/>
      </w:pPr>
      <w:r>
        <w:t>az ügyintéző nevét,</w:t>
      </w:r>
    </w:p>
    <w:p w:rsidR="00000000" w:rsidRDefault="007A7AAA">
      <w:pPr>
        <w:numPr>
          <w:ilvl w:val="0"/>
          <w:numId w:val="35"/>
        </w:numPr>
        <w:tabs>
          <w:tab w:val="clear" w:pos="708"/>
          <w:tab w:val="left" w:pos="567"/>
          <w:tab w:val="left" w:pos="1134"/>
          <w:tab w:val="left" w:pos="1560"/>
        </w:tabs>
        <w:jc w:val="both"/>
      </w:pPr>
      <w:r>
        <w:t>a kiadmányozó nevét, beosztását,</w:t>
      </w:r>
    </w:p>
    <w:p w:rsidR="00000000" w:rsidRDefault="007A7AAA">
      <w:pPr>
        <w:numPr>
          <w:ilvl w:val="0"/>
          <w:numId w:val="35"/>
        </w:numPr>
        <w:tabs>
          <w:tab w:val="clear" w:pos="708"/>
          <w:tab w:val="left" w:pos="567"/>
          <w:tab w:val="left" w:pos="1134"/>
          <w:tab w:val="left" w:pos="1560"/>
        </w:tabs>
        <w:jc w:val="both"/>
      </w:pPr>
      <w:r>
        <w:t>az irat tárgyát,</w:t>
      </w:r>
    </w:p>
    <w:p w:rsidR="00000000" w:rsidRDefault="007A7AAA">
      <w:pPr>
        <w:numPr>
          <w:ilvl w:val="0"/>
          <w:numId w:val="35"/>
        </w:numPr>
        <w:tabs>
          <w:tab w:val="clear" w:pos="708"/>
          <w:tab w:val="left" w:pos="567"/>
          <w:tab w:val="left" w:pos="1134"/>
          <w:tab w:val="left" w:pos="1560"/>
        </w:tabs>
        <w:jc w:val="both"/>
      </w:pPr>
      <w:r>
        <w:t>az irat iktatószámát,</w:t>
      </w:r>
    </w:p>
    <w:p w:rsidR="00000000" w:rsidRDefault="007A7AAA">
      <w:pPr>
        <w:numPr>
          <w:ilvl w:val="0"/>
          <w:numId w:val="35"/>
        </w:numPr>
        <w:tabs>
          <w:tab w:val="clear" w:pos="708"/>
          <w:tab w:val="left" w:pos="567"/>
          <w:tab w:val="left" w:pos="1134"/>
          <w:tab w:val="left" w:pos="1560"/>
        </w:tabs>
        <w:jc w:val="both"/>
      </w:pPr>
      <w:r>
        <w:t>a mellékletek számát,</w:t>
      </w:r>
    </w:p>
    <w:p w:rsidR="00000000" w:rsidRDefault="007A7AAA">
      <w:pPr>
        <w:numPr>
          <w:ilvl w:val="0"/>
          <w:numId w:val="35"/>
        </w:numPr>
        <w:tabs>
          <w:tab w:val="clear" w:pos="708"/>
          <w:tab w:val="left" w:pos="567"/>
          <w:tab w:val="left" w:pos="1134"/>
          <w:tab w:val="left" w:pos="1560"/>
        </w:tabs>
        <w:jc w:val="both"/>
      </w:pPr>
      <w:r>
        <w:t>a címzett nevét, azonosító adatait,</w:t>
      </w:r>
    </w:p>
    <w:p w:rsidR="00000000" w:rsidRDefault="007A7AAA">
      <w:pPr>
        <w:numPr>
          <w:ilvl w:val="0"/>
          <w:numId w:val="35"/>
        </w:numPr>
        <w:tabs>
          <w:tab w:val="clear" w:pos="708"/>
          <w:tab w:val="left" w:pos="567"/>
          <w:tab w:val="left" w:pos="1134"/>
          <w:tab w:val="left" w:pos="1560"/>
        </w:tabs>
        <w:jc w:val="both"/>
      </w:pPr>
      <w:r>
        <w:t>az ügyet indító beadvány hivatkozási számát.</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Az irat elküldése előtt az iratkezelőnek – ha n</w:t>
      </w:r>
      <w:r>
        <w:t xml:space="preserve">em zárt borítékban kapta a küldeményeket – ellenőriznie kell, hogy a hitelesített iratokon végrehajtottak-e minden kiadói utasítást, és a mellékleteket csatolták-e.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Az elküldés tényét és dátumát az előadói ívre és a nyilvántartó könyv(ek)be be kell vezet</w:t>
      </w:r>
      <w:r>
        <w:t xml:space="preserve">ni.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 küldeményeket a továbbítás módja szerint kell kezelni:</w:t>
      </w:r>
    </w:p>
    <w:p w:rsidR="00000000" w:rsidRDefault="007A7AAA">
      <w:pPr>
        <w:numPr>
          <w:ilvl w:val="0"/>
          <w:numId w:val="27"/>
        </w:numPr>
        <w:tabs>
          <w:tab w:val="clear" w:pos="708"/>
          <w:tab w:val="left" w:pos="567"/>
          <w:tab w:val="left" w:pos="1134"/>
          <w:tab w:val="left" w:pos="1560"/>
        </w:tabs>
        <w:jc w:val="both"/>
      </w:pPr>
      <w:r>
        <w:t xml:space="preserve">személyes átvétel esetén elegendő a kézbesítési időpont, és az átvétel aláírással történő igazolása a kiadmány irattári példányán, </w:t>
      </w:r>
    </w:p>
    <w:p w:rsidR="00000000" w:rsidRDefault="007A7AAA">
      <w:pPr>
        <w:numPr>
          <w:ilvl w:val="0"/>
          <w:numId w:val="27"/>
        </w:numPr>
        <w:tabs>
          <w:tab w:val="clear" w:pos="708"/>
          <w:tab w:val="left" w:pos="567"/>
          <w:tab w:val="left" w:pos="1134"/>
          <w:tab w:val="left" w:pos="1560"/>
        </w:tabs>
        <w:jc w:val="both"/>
      </w:pPr>
      <w:r>
        <w:t>postai feladás esetén postakönyv vagy kísérőjegyzék alkalmazá</w:t>
      </w:r>
      <w:r>
        <w:t>sával,</w:t>
      </w:r>
    </w:p>
    <w:p w:rsidR="00000000" w:rsidRDefault="007A7AAA">
      <w:pPr>
        <w:numPr>
          <w:ilvl w:val="0"/>
          <w:numId w:val="27"/>
        </w:numPr>
        <w:tabs>
          <w:tab w:val="clear" w:pos="708"/>
          <w:tab w:val="left" w:pos="567"/>
          <w:tab w:val="left" w:pos="1134"/>
          <w:tab w:val="left" w:pos="1560"/>
        </w:tabs>
        <w:jc w:val="both"/>
      </w:pPr>
      <w:r>
        <w:t>külön kézbesítő, futárszolgálat igénybevétele esetén a szerződésben rögzített szabályoknak megfelelően,</w:t>
      </w:r>
    </w:p>
    <w:p w:rsidR="00000000" w:rsidRDefault="007A7AAA">
      <w:pPr>
        <w:numPr>
          <w:ilvl w:val="0"/>
          <w:numId w:val="27"/>
        </w:numPr>
        <w:tabs>
          <w:tab w:val="clear" w:pos="708"/>
          <w:tab w:val="left" w:pos="567"/>
          <w:tab w:val="left" w:pos="1134"/>
          <w:tab w:val="left" w:pos="1560"/>
        </w:tabs>
        <w:jc w:val="both"/>
      </w:pPr>
      <w:r>
        <w:t>elektronikus úton történő kézbesítés esetén a visszaigazolás biztosításával,</w:t>
      </w:r>
    </w:p>
    <w:p w:rsidR="00000000" w:rsidRDefault="007A7AAA">
      <w:pPr>
        <w:numPr>
          <w:ilvl w:val="0"/>
          <w:numId w:val="27"/>
        </w:numPr>
        <w:tabs>
          <w:tab w:val="clear" w:pos="708"/>
          <w:tab w:val="left" w:pos="567"/>
          <w:tab w:val="left" w:pos="1134"/>
          <w:tab w:val="left" w:pos="1560"/>
        </w:tabs>
        <w:jc w:val="both"/>
      </w:pPr>
      <w:r>
        <w:t>elektronikus ügyintézés esetén a rendszer automatikusan tájékoztatja</w:t>
      </w:r>
      <w:r>
        <w:t xml:space="preserve"> a címzettet az ügyintézés befejezéséről, a letöltési lehetőségekről, és hitelesen naplózza a letöltést.</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 postai kézbesítésnél használt tértivevényeket – iktatás nélkül, de érkeztetve – az ügyirathoz kell mellékelni.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Ha a postára adott küldemények valam</w:t>
      </w:r>
      <w:r>
        <w:t xml:space="preserve">ilyen okból visszaérkeznek, nem lehet az ügyet befejezettnek tekinteni. A visszaérkezett küldeményt az irattal együtt vissza kell adni az ügyintézőnek, aki rendelkezik a visszaérkezett irat további kezeléséről. </w:t>
      </w:r>
    </w:p>
    <w:p w:rsidR="00000000" w:rsidRDefault="007A7AAA">
      <w:pPr>
        <w:pStyle w:val="Listaszerbekezds"/>
      </w:pPr>
    </w:p>
    <w:p w:rsidR="00000000" w:rsidRDefault="007A7AAA">
      <w:pPr>
        <w:numPr>
          <w:ilvl w:val="0"/>
          <w:numId w:val="32"/>
        </w:numPr>
        <w:tabs>
          <w:tab w:val="clear" w:pos="708"/>
          <w:tab w:val="left" w:pos="567"/>
          <w:tab w:val="left" w:pos="1134"/>
        </w:tabs>
        <w:jc w:val="both"/>
      </w:pPr>
      <w:r>
        <w:t>Ha a küldemény kézbesítésére biztonságos ké</w:t>
      </w:r>
      <w:r>
        <w:t xml:space="preserve">zbesítési szolgálaton keresztül kerül sor, abban az esetben az ügyfél részére a küldemény kézbesítése </w:t>
      </w:r>
    </w:p>
    <w:p w:rsidR="00000000" w:rsidRDefault="007A7AAA">
      <w:pPr>
        <w:pStyle w:val="Listaszerbekezds"/>
        <w:numPr>
          <w:ilvl w:val="0"/>
          <w:numId w:val="30"/>
        </w:numPr>
        <w:tabs>
          <w:tab w:val="clear" w:pos="708"/>
        </w:tabs>
        <w:suppressAutoHyphens w:val="0"/>
        <w:spacing w:line="276" w:lineRule="auto"/>
      </w:pPr>
      <w:r>
        <w:rPr>
          <w:bCs/>
          <w:iCs/>
          <w:color w:val="000000"/>
          <w:lang w:eastAsia="hu-HU"/>
        </w:rPr>
        <w:t xml:space="preserve">ügyfélkapun keresztül (természetes személy esetén), </w:t>
      </w:r>
    </w:p>
    <w:p w:rsidR="00000000" w:rsidRDefault="007A7AAA">
      <w:pPr>
        <w:pStyle w:val="Listaszerbekezds"/>
        <w:numPr>
          <w:ilvl w:val="0"/>
          <w:numId w:val="30"/>
        </w:numPr>
      </w:pPr>
      <w:r>
        <w:rPr>
          <w:bCs/>
          <w:iCs/>
          <w:color w:val="000000"/>
          <w:lang w:eastAsia="hu-HU"/>
        </w:rPr>
        <w:t>cégkapun keresztül (jogi személy esetén),</w:t>
      </w:r>
    </w:p>
    <w:p w:rsidR="00000000" w:rsidRDefault="007A7AAA">
      <w:pPr>
        <w:pStyle w:val="Listaszerbekezds"/>
        <w:numPr>
          <w:ilvl w:val="0"/>
          <w:numId w:val="30"/>
        </w:numPr>
      </w:pPr>
      <w:r>
        <w:rPr>
          <w:bCs/>
          <w:iCs/>
          <w:color w:val="000000"/>
          <w:lang w:eastAsia="hu-HU"/>
        </w:rPr>
        <w:t>hivatali kapun keresztül (közigazgatási szervezet részére)</w:t>
      </w:r>
    </w:p>
    <w:p w:rsidR="00000000" w:rsidRDefault="007A7AAA">
      <w:pPr>
        <w:pStyle w:val="Listaszerbekezds"/>
        <w:numPr>
          <w:ilvl w:val="0"/>
          <w:numId w:val="30"/>
        </w:numPr>
      </w:pPr>
      <w:r>
        <w:rPr>
          <w:bCs/>
          <w:iCs/>
          <w:color w:val="000000"/>
          <w:lang w:eastAsia="hu-HU"/>
        </w:rPr>
        <w:t>történhet meg.</w:t>
      </w:r>
    </w:p>
    <w:p w:rsidR="00000000" w:rsidRDefault="007A7AAA">
      <w:pPr>
        <w:tabs>
          <w:tab w:val="clear" w:pos="708"/>
          <w:tab w:val="left" w:pos="567"/>
          <w:tab w:val="left" w:pos="1134"/>
        </w:tabs>
        <w:ind w:left="567" w:hanging="567"/>
        <w:jc w:val="both"/>
      </w:pPr>
    </w:p>
    <w:p w:rsidR="00000000" w:rsidRDefault="007A7AAA">
      <w:pPr>
        <w:tabs>
          <w:tab w:val="clear" w:pos="708"/>
          <w:tab w:val="left" w:pos="567"/>
          <w:tab w:val="left" w:pos="1134"/>
        </w:tabs>
        <w:ind w:left="567" w:hanging="567"/>
        <w:jc w:val="center"/>
        <w:rPr>
          <w:b/>
        </w:rPr>
      </w:pPr>
    </w:p>
    <w:p w:rsidR="00000000" w:rsidRDefault="007A7AAA">
      <w:pPr>
        <w:tabs>
          <w:tab w:val="clear" w:pos="708"/>
          <w:tab w:val="left" w:pos="567"/>
          <w:tab w:val="left" w:pos="1134"/>
        </w:tabs>
        <w:ind w:left="360"/>
        <w:jc w:val="center"/>
      </w:pPr>
      <w:r>
        <w:rPr>
          <w:b/>
        </w:rPr>
        <w:t>V. FEJEZET</w:t>
      </w:r>
    </w:p>
    <w:p w:rsidR="00000000" w:rsidRDefault="007A7AAA">
      <w:pPr>
        <w:tabs>
          <w:tab w:val="clear" w:pos="708"/>
          <w:tab w:val="left" w:pos="567"/>
          <w:tab w:val="left" w:pos="1134"/>
        </w:tabs>
        <w:ind w:left="567" w:hanging="567"/>
        <w:jc w:val="center"/>
        <w:rPr>
          <w:b/>
        </w:rPr>
      </w:pPr>
    </w:p>
    <w:p w:rsidR="00000000" w:rsidRDefault="007A7AAA">
      <w:pPr>
        <w:tabs>
          <w:tab w:val="clear" w:pos="708"/>
          <w:tab w:val="left" w:pos="567"/>
          <w:tab w:val="left" w:pos="1134"/>
        </w:tabs>
        <w:ind w:left="360"/>
        <w:jc w:val="center"/>
      </w:pPr>
      <w:r>
        <w:rPr>
          <w:b/>
        </w:rPr>
        <w:t>IRATTÁROZÁS</w:t>
      </w:r>
    </w:p>
    <w:p w:rsidR="00000000" w:rsidRDefault="007A7AAA">
      <w:pPr>
        <w:tabs>
          <w:tab w:val="clear" w:pos="708"/>
          <w:tab w:val="left" w:pos="567"/>
          <w:tab w:val="left" w:pos="1134"/>
        </w:tabs>
        <w:ind w:left="567" w:hanging="567"/>
        <w:jc w:val="both"/>
        <w:rPr>
          <w:b/>
        </w:rPr>
      </w:pPr>
    </w:p>
    <w:p w:rsidR="00000000" w:rsidRDefault="007A7AAA">
      <w:pPr>
        <w:tabs>
          <w:tab w:val="clear" w:pos="708"/>
          <w:tab w:val="left" w:pos="567"/>
          <w:tab w:val="left" w:pos="1134"/>
        </w:tabs>
        <w:ind w:left="360"/>
        <w:jc w:val="center"/>
      </w:pPr>
      <w:r>
        <w:rPr>
          <w:b/>
        </w:rPr>
        <w:t>Irattárba helyezés, irattár</w:t>
      </w:r>
    </w:p>
    <w:p w:rsidR="00000000" w:rsidRDefault="007A7AAA">
      <w:pPr>
        <w:tabs>
          <w:tab w:val="clear" w:pos="708"/>
          <w:tab w:val="left" w:pos="567"/>
          <w:tab w:val="left" w:pos="1134"/>
        </w:tabs>
        <w:ind w:left="567" w:hanging="567"/>
        <w:jc w:val="center"/>
        <w:rPr>
          <w:b/>
        </w:rPr>
      </w:pPr>
    </w:p>
    <w:p w:rsidR="00000000" w:rsidRDefault="007A7AAA">
      <w:pPr>
        <w:numPr>
          <w:ilvl w:val="0"/>
          <w:numId w:val="32"/>
        </w:numPr>
        <w:tabs>
          <w:tab w:val="clear" w:pos="708"/>
          <w:tab w:val="left" w:pos="567"/>
          <w:tab w:val="left" w:pos="1134"/>
        </w:tabs>
        <w:jc w:val="both"/>
      </w:pPr>
      <w:r>
        <w:t>Az elintézett ügyek iratait, amelyeknek kiadmányait, egyéb kimenő iratait továbbították, vagy amelyeknek irattározását elrendelték, irattárba kell helyezni.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lastRenderedPageBreak/>
        <w:t>Irattárba helyezés előtt a</w:t>
      </w:r>
      <w:r>
        <w:t>z ügyintéző:</w:t>
      </w:r>
    </w:p>
    <w:p w:rsidR="00000000" w:rsidRDefault="007A7AAA">
      <w:pPr>
        <w:numPr>
          <w:ilvl w:val="0"/>
          <w:numId w:val="29"/>
        </w:numPr>
        <w:tabs>
          <w:tab w:val="clear" w:pos="708"/>
          <w:tab w:val="left" w:pos="567"/>
          <w:tab w:val="left" w:pos="1134"/>
          <w:tab w:val="left" w:pos="1560"/>
        </w:tabs>
        <w:jc w:val="both"/>
      </w:pPr>
      <w:r>
        <w:t>megvizsgálja, hogy az előírt kezelési és kiadási utasítások teljesültek-e,</w:t>
      </w:r>
    </w:p>
    <w:p w:rsidR="00000000" w:rsidRDefault="007A7AAA">
      <w:pPr>
        <w:numPr>
          <w:ilvl w:val="0"/>
          <w:numId w:val="29"/>
        </w:numPr>
        <w:tabs>
          <w:tab w:val="clear" w:pos="708"/>
          <w:tab w:val="left" w:pos="567"/>
          <w:tab w:val="left" w:pos="1134"/>
          <w:tab w:val="left" w:pos="1560"/>
        </w:tabs>
        <w:jc w:val="both"/>
      </w:pPr>
      <w:r>
        <w:t>az ügyirathoz hozzárendeli az irattári tételszámot, illetőleg a nyilvántartásba vétel során adott irattári tételszámot jóváhagyja, vagy felülbírálja, és azt saját nyilv</w:t>
      </w:r>
      <w:r>
        <w:t xml:space="preserve">ántartó könyvében (munkakönyv, átadókönyv stb.) rögzíti (papíralapú irat esetén rávezeti az iratra is), </w:t>
      </w:r>
    </w:p>
    <w:p w:rsidR="00000000" w:rsidRDefault="007A7AAA">
      <w:pPr>
        <w:numPr>
          <w:ilvl w:val="0"/>
          <w:numId w:val="29"/>
        </w:numPr>
        <w:tabs>
          <w:tab w:val="clear" w:pos="708"/>
          <w:tab w:val="left" w:pos="567"/>
          <w:tab w:val="left" w:pos="1134"/>
          <w:tab w:val="left" w:pos="1560"/>
        </w:tabs>
        <w:jc w:val="both"/>
      </w:pPr>
      <w:r>
        <w:t>a feleslegessé vált munkapéldányokat és másolatokat az ügyiratból kiemeli, és a selejtezési eljárás mellőzésével, az erre vonatkozó, külön szabályzatba</w:t>
      </w:r>
      <w:r>
        <w:t>n megfogalmazott szabályok betartásával megsemmisíti.</w:t>
      </w:r>
    </w:p>
    <w:p w:rsidR="00000000" w:rsidRDefault="007A7AAA">
      <w:pPr>
        <w:tabs>
          <w:tab w:val="clear" w:pos="708"/>
          <w:tab w:val="left" w:pos="567"/>
          <w:tab w:val="left" w:pos="1134"/>
          <w:tab w:val="left" w:pos="1560"/>
        </w:tabs>
        <w:ind w:left="567" w:hanging="567"/>
        <w:jc w:val="both"/>
      </w:pPr>
    </w:p>
    <w:p w:rsidR="00000000" w:rsidRDefault="007A7AAA">
      <w:pPr>
        <w:numPr>
          <w:ilvl w:val="0"/>
          <w:numId w:val="32"/>
        </w:numPr>
        <w:tabs>
          <w:tab w:val="clear" w:pos="708"/>
          <w:tab w:val="left" w:pos="567"/>
          <w:tab w:val="left" w:pos="1134"/>
        </w:tabs>
        <w:jc w:val="both"/>
      </w:pPr>
      <w:r>
        <w:t>Az irattárba helyezés alkalmával az iratkezelő köteles ellenőrizni, hogy az iratkezelés szabályainak eleget tettek-e. Amennyiben az iratkezelő hiányosságot észlel az iraton, visszaadja az ügyintézőnek,</w:t>
      </w:r>
      <w:r>
        <w:t xml:space="preserve"> aki gondoskodik annak kijavításáról.</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Az irattárba adást és az irattári anyag kezelését – papíralapú, más adathordozón tárolt és elektronikus iratok esetében egyaránt – dokumentáltan, visszakereshetően kell végezni.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Az iratokról el kell távolítani az öss</w:t>
      </w:r>
      <w:r>
        <w:t xml:space="preserve">zefűzésükhöz használt anyagokat, pl. fémből készült iratkapcsoló, zsineg, műanyag borító stb.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 Hivatalnál kijelölhető papíralapú iratokat őrző helyiség akkor felel meg céljának, ha száraz, portól és más szennyeződéstől tisztán tartható, megfelelően megv</w:t>
      </w:r>
      <w:r>
        <w:t>ilágítható, levegője cserélhető, ha benne a tűz keletkezése a legbiztosabban elkerülhető, nem veszélyeztetik közművezetékek, a kívül támadt tűztől és erőszakos behatolástól védett.</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Az iratok elhelyezésére nyitott, stabilan, vagy mobil rendszerben telepíte</w:t>
      </w:r>
      <w:r>
        <w:t xml:space="preserve">tt – felületi festékkel ellátott fémből készült – állványokkal kell az irattári helyiséget berendezni. Az irattári berendezés kialakításakor a tűz- és balesetvédelem mellett a kezelés célszerűségi szempontjait is figyelembe kell venni.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Az iratanyag tárol</w:t>
      </w:r>
      <w:r>
        <w:t xml:space="preserve">ására az ügyintézés során és az irattárban az iratok együttkezelését, portól való védelmét és az állványokon történő szakszerű elhelyezését egyaránt szolgáló tároló eszközöket kell használni.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 nem papíralapú iratok tárolását az adathordozó időtállóságát</w:t>
      </w:r>
      <w:r>
        <w:t xml:space="preserve"> biztosító paramétereknek megfelelően kialakított tároló rendszerekben kell biztosítani. Az önkormányzatnál a tárolásból adódható adatvesztés előtt gondoskodni kell az adathordozón található információk hiteles másolásáról, konvertálásáról, átjátszásáról.</w:t>
      </w:r>
    </w:p>
    <w:p w:rsidR="00000000" w:rsidRDefault="007A7AAA">
      <w:pPr>
        <w:tabs>
          <w:tab w:val="clear" w:pos="708"/>
          <w:tab w:val="left" w:pos="567"/>
          <w:tab w:val="left" w:pos="1134"/>
        </w:tabs>
        <w:ind w:left="567" w:hanging="567"/>
        <w:jc w:val="both"/>
      </w:pPr>
    </w:p>
    <w:p w:rsidR="00000000" w:rsidRDefault="007A7AAA">
      <w:pPr>
        <w:tabs>
          <w:tab w:val="clear" w:pos="708"/>
          <w:tab w:val="left" w:pos="567"/>
          <w:tab w:val="left" w:pos="1134"/>
        </w:tabs>
        <w:ind w:left="567" w:hanging="567"/>
        <w:jc w:val="both"/>
      </w:pPr>
    </w:p>
    <w:p w:rsidR="00000000" w:rsidRDefault="007A7AAA">
      <w:pPr>
        <w:tabs>
          <w:tab w:val="clear" w:pos="708"/>
          <w:tab w:val="left" w:pos="567"/>
          <w:tab w:val="left" w:pos="1134"/>
        </w:tabs>
        <w:ind w:left="360"/>
        <w:jc w:val="center"/>
      </w:pPr>
      <w:r>
        <w:rPr>
          <w:b/>
        </w:rPr>
        <w:t>Átmeneti és központi irattár</w:t>
      </w:r>
    </w:p>
    <w:p w:rsidR="00000000" w:rsidRDefault="007A7AAA">
      <w:pPr>
        <w:tabs>
          <w:tab w:val="clear" w:pos="708"/>
          <w:tab w:val="left" w:pos="567"/>
          <w:tab w:val="left" w:pos="1134"/>
        </w:tabs>
        <w:ind w:left="567" w:hanging="567"/>
        <w:jc w:val="both"/>
        <w:rPr>
          <w:b/>
        </w:rPr>
      </w:pPr>
    </w:p>
    <w:p w:rsidR="00000000" w:rsidRDefault="007A7AAA">
      <w:pPr>
        <w:numPr>
          <w:ilvl w:val="0"/>
          <w:numId w:val="32"/>
        </w:numPr>
        <w:tabs>
          <w:tab w:val="clear" w:pos="708"/>
          <w:tab w:val="left" w:pos="567"/>
          <w:tab w:val="left" w:pos="1134"/>
        </w:tabs>
        <w:jc w:val="both"/>
      </w:pPr>
      <w:r>
        <w:t>A Hivatal átmeneti és központi irattárakat működtet.</w:t>
      </w:r>
    </w:p>
    <w:p w:rsidR="00000000" w:rsidRDefault="007A7AAA">
      <w:pPr>
        <w:tabs>
          <w:tab w:val="clear" w:pos="708"/>
          <w:tab w:val="left" w:pos="567"/>
          <w:tab w:val="left" w:pos="1134"/>
        </w:tabs>
        <w:jc w:val="both"/>
      </w:pPr>
    </w:p>
    <w:p w:rsidR="00000000" w:rsidRDefault="007A7AAA">
      <w:pPr>
        <w:numPr>
          <w:ilvl w:val="0"/>
          <w:numId w:val="32"/>
        </w:numPr>
        <w:tabs>
          <w:tab w:val="clear" w:pos="708"/>
          <w:tab w:val="left" w:pos="567"/>
          <w:tab w:val="left" w:pos="968"/>
        </w:tabs>
        <w:jc w:val="both"/>
      </w:pPr>
      <w:r>
        <w:t>Átmeneti irattár működik:</w:t>
      </w:r>
    </w:p>
    <w:p w:rsidR="00000000" w:rsidRDefault="007A7AAA">
      <w:pPr>
        <w:numPr>
          <w:ilvl w:val="0"/>
          <w:numId w:val="19"/>
        </w:numPr>
        <w:tabs>
          <w:tab w:val="clear" w:pos="708"/>
        </w:tabs>
        <w:suppressAutoHyphens w:val="0"/>
        <w:overflowPunct w:val="0"/>
        <w:autoSpaceDE w:val="0"/>
        <w:ind w:left="1418"/>
        <w:jc w:val="both"/>
      </w:pPr>
      <w:r>
        <w:t>Bakonycsernyei Közös Önkormányzati Hivatal</w:t>
      </w:r>
    </w:p>
    <w:p w:rsidR="00000000" w:rsidRDefault="007A7AAA">
      <w:pPr>
        <w:numPr>
          <w:ilvl w:val="0"/>
          <w:numId w:val="19"/>
        </w:numPr>
        <w:tabs>
          <w:tab w:val="clear" w:pos="708"/>
        </w:tabs>
        <w:suppressAutoHyphens w:val="0"/>
        <w:overflowPunct w:val="0"/>
        <w:autoSpaceDE w:val="0"/>
        <w:ind w:left="1418"/>
        <w:jc w:val="both"/>
      </w:pPr>
      <w:r>
        <w:t>Balinka Község Önkormányzata</w:t>
      </w:r>
    </w:p>
    <w:p w:rsidR="00000000" w:rsidRDefault="007A7AAA">
      <w:pPr>
        <w:numPr>
          <w:ilvl w:val="0"/>
          <w:numId w:val="19"/>
        </w:numPr>
        <w:tabs>
          <w:tab w:val="clear" w:pos="708"/>
        </w:tabs>
        <w:suppressAutoHyphens w:val="0"/>
        <w:overflowPunct w:val="0"/>
        <w:autoSpaceDE w:val="0"/>
        <w:ind w:left="1418"/>
        <w:jc w:val="both"/>
      </w:pPr>
      <w:r>
        <w:t>Nagyveleg Község Önkormányzat</w:t>
      </w:r>
    </w:p>
    <w:p w:rsidR="00000000" w:rsidRDefault="007A7AAA">
      <w:pPr>
        <w:tabs>
          <w:tab w:val="clear" w:pos="708"/>
          <w:tab w:val="left" w:pos="567"/>
          <w:tab w:val="left" w:pos="1134"/>
        </w:tabs>
        <w:ind w:left="567" w:hanging="567"/>
        <w:jc w:val="both"/>
        <w:rPr>
          <w:b/>
          <w:highlight w:val="yellow"/>
        </w:rPr>
      </w:pPr>
    </w:p>
    <w:p w:rsidR="00000000" w:rsidRDefault="007A7AAA">
      <w:pPr>
        <w:numPr>
          <w:ilvl w:val="0"/>
          <w:numId w:val="32"/>
        </w:numPr>
        <w:tabs>
          <w:tab w:val="clear" w:pos="708"/>
          <w:tab w:val="left" w:pos="567"/>
          <w:tab w:val="left" w:pos="1023"/>
        </w:tabs>
        <w:jc w:val="both"/>
      </w:pPr>
      <w:r>
        <w:t>Központi irattár működik:</w:t>
      </w:r>
    </w:p>
    <w:p w:rsidR="00000000" w:rsidRDefault="007A7AAA">
      <w:pPr>
        <w:numPr>
          <w:ilvl w:val="0"/>
          <w:numId w:val="37"/>
        </w:numPr>
        <w:tabs>
          <w:tab w:val="clear" w:pos="708"/>
        </w:tabs>
        <w:ind w:left="1418"/>
        <w:jc w:val="both"/>
      </w:pPr>
      <w:r>
        <w:t xml:space="preserve">Bakonycsernyei </w:t>
      </w:r>
      <w:r>
        <w:t>Közös Önkormányzati Hivatal</w:t>
      </w:r>
    </w:p>
    <w:p w:rsidR="00000000" w:rsidRDefault="007A7AAA">
      <w:pPr>
        <w:tabs>
          <w:tab w:val="clear" w:pos="708"/>
          <w:tab w:val="left" w:pos="567"/>
          <w:tab w:val="left" w:pos="1134"/>
        </w:tabs>
        <w:ind w:left="786"/>
        <w:jc w:val="both"/>
      </w:pPr>
    </w:p>
    <w:p w:rsidR="00000000" w:rsidRDefault="007A7AAA">
      <w:pPr>
        <w:numPr>
          <w:ilvl w:val="0"/>
          <w:numId w:val="32"/>
        </w:numPr>
        <w:tabs>
          <w:tab w:val="clear" w:pos="708"/>
          <w:tab w:val="left" w:pos="567"/>
          <w:tab w:val="left" w:pos="968"/>
        </w:tabs>
        <w:jc w:val="both"/>
      </w:pPr>
      <w:r>
        <w:t>Átmeneti irattárba helyezhetők az elintézett, és a határidőbe helyezett ügyiratok.</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Az átmeneti irattárból az ügyiratokat Bakonycsernyei Közös Önkormányzati Hivatal 2 év után, Balinka Község Önkormányzata és Nagyveleg Község Ön</w:t>
      </w:r>
      <w:r>
        <w:t>kormányzata 5 év után a központi irattári kezelésbe kell átadni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A központi irattár a lezárt évfolyamú ügyiratokat eredeti alakjukban, előadói ívben elhelyezve, nyilvántartásaikkal együtt, az irattári tervben meghatározott tételszámok szerint csoportosítva</w:t>
      </w:r>
      <w:r>
        <w:t xml:space="preserve"> veszi át.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Az elektronikusan tárolt adatok, iratok utólagos olvashatóságát, használatát a selejtezési idő lejáratáig vagy levéltárba adásáig biztosítani kell.</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A központi irattárba helyezés módját az adathordozó határozza meg:</w:t>
      </w:r>
    </w:p>
    <w:p w:rsidR="00000000" w:rsidRDefault="007A7AAA">
      <w:pPr>
        <w:numPr>
          <w:ilvl w:val="0"/>
          <w:numId w:val="38"/>
        </w:numPr>
        <w:tabs>
          <w:tab w:val="clear" w:pos="720"/>
          <w:tab w:val="left" w:pos="567"/>
          <w:tab w:val="left" w:pos="1134"/>
          <w:tab w:val="left" w:pos="1560"/>
        </w:tabs>
        <w:ind w:left="1134" w:hanging="340"/>
        <w:jc w:val="both"/>
      </w:pPr>
      <w:r>
        <w:t>a papíralapú iratokat a köz</w:t>
      </w:r>
      <w:r>
        <w:t>ponti irattári helyiségben kell elhelyezni,</w:t>
      </w:r>
    </w:p>
    <w:p w:rsidR="00000000" w:rsidRDefault="007A7AAA">
      <w:pPr>
        <w:numPr>
          <w:ilvl w:val="0"/>
          <w:numId w:val="38"/>
        </w:numPr>
        <w:tabs>
          <w:tab w:val="clear" w:pos="720"/>
          <w:tab w:val="left" w:pos="567"/>
          <w:tab w:val="left" w:pos="1134"/>
          <w:tab w:val="left" w:pos="1560"/>
        </w:tabs>
        <w:ind w:left="1134" w:hanging="340"/>
        <w:jc w:val="both"/>
      </w:pPr>
      <w:r>
        <w:t>az elektronikus iratokat háttérállományban kell archiválni az irattárba helyezés szabályainak megfelelően,</w:t>
      </w:r>
    </w:p>
    <w:p w:rsidR="00000000" w:rsidRDefault="007A7AAA">
      <w:pPr>
        <w:numPr>
          <w:ilvl w:val="0"/>
          <w:numId w:val="38"/>
        </w:numPr>
        <w:tabs>
          <w:tab w:val="clear" w:pos="720"/>
          <w:tab w:val="left" w:pos="567"/>
          <w:tab w:val="left" w:pos="1134"/>
          <w:tab w:val="left" w:pos="1560"/>
        </w:tabs>
        <w:ind w:left="1134" w:hanging="340"/>
        <w:jc w:val="both"/>
      </w:pPr>
      <w:r>
        <w:t>az archivált, két éven túl selejtezhető, elektronikus iratokról a 2. év végén gépi adathordozóra – a közp</w:t>
      </w:r>
      <w:r>
        <w:t>onti irattár rendszerének megfelelő csoportosításban – hitelesített másolatot kell készíteni,</w:t>
      </w:r>
    </w:p>
    <w:p w:rsidR="00000000" w:rsidRDefault="007A7AAA">
      <w:pPr>
        <w:numPr>
          <w:ilvl w:val="0"/>
          <w:numId w:val="38"/>
        </w:numPr>
        <w:tabs>
          <w:tab w:val="clear" w:pos="720"/>
          <w:tab w:val="left" w:pos="567"/>
          <w:tab w:val="left" w:pos="1134"/>
          <w:tab w:val="left" w:pos="1560"/>
        </w:tabs>
        <w:ind w:left="1134" w:hanging="340"/>
        <w:jc w:val="both"/>
      </w:pPr>
      <w:r>
        <w:t>vegyes ügyiratok esetében a selejtezhetőnek minősített iratokat az adathordozónak megfelelő módszerrel kell irattározni, az ügyirat egységét ebben az esetben az ü</w:t>
      </w:r>
      <w:r>
        <w:t>gyviteli rendszer által generált módszerrel kell biztosítani,</w:t>
      </w:r>
    </w:p>
    <w:p w:rsidR="00000000" w:rsidRDefault="007A7AAA">
      <w:pPr>
        <w:numPr>
          <w:ilvl w:val="0"/>
          <w:numId w:val="38"/>
        </w:numPr>
        <w:tabs>
          <w:tab w:val="clear" w:pos="720"/>
          <w:tab w:val="left" w:pos="567"/>
          <w:tab w:val="left" w:pos="1134"/>
          <w:tab w:val="left" w:pos="1560"/>
        </w:tabs>
        <w:ind w:left="1134" w:hanging="340"/>
        <w:jc w:val="both"/>
      </w:pPr>
      <w:r>
        <w:t>a nem selejtezhető, levéltári átadásra kerülő vegyes ügyiratok esetében az ügyiratba az elektronikus iratokról készült papíralapú hiteles másolatot kell elhelyezni (további intézkedésig).</w:t>
      </w:r>
    </w:p>
    <w:p w:rsidR="00000000" w:rsidRDefault="007A7AAA">
      <w:pPr>
        <w:tabs>
          <w:tab w:val="clear" w:pos="708"/>
          <w:tab w:val="left" w:pos="567"/>
          <w:tab w:val="left" w:pos="1134"/>
          <w:tab w:val="left" w:pos="1560"/>
        </w:tabs>
        <w:ind w:left="567" w:hanging="567"/>
        <w:jc w:val="both"/>
      </w:pPr>
    </w:p>
    <w:p w:rsidR="00000000" w:rsidRDefault="007A7AAA">
      <w:pPr>
        <w:numPr>
          <w:ilvl w:val="0"/>
          <w:numId w:val="32"/>
        </w:numPr>
        <w:tabs>
          <w:tab w:val="clear" w:pos="708"/>
          <w:tab w:val="left" w:pos="567"/>
          <w:tab w:val="left" w:pos="968"/>
          <w:tab w:val="left" w:pos="1077"/>
        </w:tabs>
        <w:jc w:val="both"/>
      </w:pPr>
      <w:r>
        <w:t>Az ir</w:t>
      </w:r>
      <w:r>
        <w:t>attárban elhelyezett iratokról naprakész nyilvántartást, irattári jegyzéket kell vezetni. Az irattári jegyzék a raktári, tárolási egységek szintjén készül, tartalmazza a raktári egységben elhelyezett iratok irattári jeleit, ezen belül a kezdő és záró iktat</w:t>
      </w:r>
      <w:r>
        <w:t>ószámokat, a tételek megnevezését, valamint a raktári egység irattári helyének azonosítóját. Az irattári jegyzékbe be kell vezetni a kiselejtezett és a levéltári átadásra került iratokat.</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023"/>
        </w:tabs>
        <w:jc w:val="both"/>
      </w:pPr>
      <w:r>
        <w:t>Az irattári jegyzék számítástechnikai program segítségével, elektro</w:t>
      </w:r>
      <w:r>
        <w:t>nikus adatbázisban is készíthető.</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023"/>
        </w:tabs>
        <w:jc w:val="both"/>
      </w:pPr>
      <w:r>
        <w:t>Az ügyintézők az SZMSZ-ben rögzített jogosultságuk alapján az irattárból hivatalos használatra iratkikérővel kérhetnek ki iratokat. Az irat kikérést utólagosan is ellenőrizhető módon, dokumentáltan kell elvégezni. Az irat</w:t>
      </w:r>
      <w:r>
        <w:t>kölcsönzések dokumentálására nyilvántartást kell vezetni (kölcsönzési napló). Az átvételt igazoló iratkikérőket az irattárban kell tárolni.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023"/>
        </w:tabs>
        <w:jc w:val="both"/>
      </w:pPr>
      <w:r>
        <w:t>Az irattárból kiadott ügyiratról ügyiratpótló lapot kell készíteni, amelyet mint elismervényt az átvevő aláír. Az a</w:t>
      </w:r>
      <w:r>
        <w:t>láírt ügyiratpótló lapot a kölcsönzés ideje alatt az ügyirat helyén kell tárolni.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023"/>
        </w:tabs>
        <w:jc w:val="both"/>
      </w:pPr>
      <w:r>
        <w:t xml:space="preserve">Elektronikus iratok esetében a jogosult felhasználók naplózás mellett tekinthetik meg az iratot. Amennyiben a felhasználó a saját gépéről nem éri el a megtekintendő iratot, </w:t>
      </w:r>
      <w:r>
        <w:t xml:space="preserve">akkor az irattár kezeléséért felelős ügyintézőnek kell gondoskodnia arról, hogy a jogosult felhasználó </w:t>
      </w:r>
      <w:r>
        <w:lastRenderedPageBreak/>
        <w:t>elektronikus úton – az iratkölcsönzés szabályainak betartásával - megkapja a kért irat másolatát.</w:t>
      </w:r>
    </w:p>
    <w:p w:rsidR="00000000" w:rsidRDefault="007A7AAA">
      <w:pPr>
        <w:tabs>
          <w:tab w:val="clear" w:pos="708"/>
          <w:tab w:val="left" w:pos="567"/>
          <w:tab w:val="left" w:pos="1134"/>
        </w:tabs>
        <w:ind w:left="567" w:hanging="567"/>
        <w:jc w:val="center"/>
        <w:rPr>
          <w:b/>
        </w:rPr>
      </w:pPr>
    </w:p>
    <w:p w:rsidR="00000000" w:rsidRDefault="007A7AAA">
      <w:pPr>
        <w:tabs>
          <w:tab w:val="clear" w:pos="708"/>
          <w:tab w:val="left" w:pos="567"/>
          <w:tab w:val="left" w:pos="1134"/>
        </w:tabs>
        <w:ind w:left="360"/>
        <w:jc w:val="center"/>
      </w:pPr>
      <w:r>
        <w:rPr>
          <w:b/>
        </w:rPr>
        <w:t>Selejtezés, megsemmisítés</w:t>
      </w:r>
    </w:p>
    <w:p w:rsidR="00000000" w:rsidRDefault="007A7AAA">
      <w:pPr>
        <w:tabs>
          <w:tab w:val="clear" w:pos="708"/>
          <w:tab w:val="left" w:pos="567"/>
          <w:tab w:val="left" w:pos="1134"/>
        </w:tabs>
        <w:ind w:left="567" w:hanging="567"/>
        <w:jc w:val="both"/>
        <w:rPr>
          <w:b/>
        </w:rPr>
      </w:pPr>
    </w:p>
    <w:p w:rsidR="00000000" w:rsidRDefault="007A7AAA">
      <w:pPr>
        <w:numPr>
          <w:ilvl w:val="0"/>
          <w:numId w:val="32"/>
        </w:numPr>
        <w:tabs>
          <w:tab w:val="clear" w:pos="708"/>
          <w:tab w:val="left" w:pos="567"/>
          <w:tab w:val="left" w:pos="1023"/>
          <w:tab w:val="left" w:pos="1132"/>
        </w:tabs>
        <w:jc w:val="both"/>
      </w:pPr>
      <w:r>
        <w:t>A Hivatal valamennyi irattá</w:t>
      </w:r>
      <w:r>
        <w:t>rában, az irattári tervben rögzített őrzési idő leteltével, szabályszerű eljárás keretében, iratselejtezést kell végezni, az illetékes közlevéltár egyidejű értesítésével. A selejtezést célszerű évente elvégezni. A szervezeti egységeknél a selejtezést a köz</w:t>
      </w:r>
      <w:r>
        <w:t>ponti irattár tudomásával és közreműködésével kell elvégezni. Az irat selejtezését az irat keletkezésekor érvényben volt irattári terv szerint (figyelemmel a vonatkozó jogszabályra is) kell végrehajtani az Iratkezelési Szabályzatban foglaltak szerint.</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077"/>
        </w:tabs>
        <w:jc w:val="both"/>
      </w:pPr>
      <w:r>
        <w:t xml:space="preserve">Az </w:t>
      </w:r>
      <w:r>
        <w:t xml:space="preserve">iratselejtezést az iratkezelésért felelős vezető által kijelölt legalább 3 tagú selejtezési bizottság javaslata alapján lehet elvégezni.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Az iratselejtezésről a selejtezési bizottság tagjai által aláírt és a szerv körbélyegzőjének lenyomatával ellátott se</w:t>
      </w:r>
      <w:r>
        <w:t xml:space="preserve">lejtezési jegyzőkönyvet kell készíteni 2 példányban, amelyeket iktatás után az illetékes levéltárhoz kell továbbítani a selejtezés engedélyeztetése végett. </w:t>
      </w:r>
    </w:p>
    <w:p w:rsidR="00000000" w:rsidRDefault="007A7AAA">
      <w:pPr>
        <w:tabs>
          <w:tab w:val="clear" w:pos="708"/>
          <w:tab w:val="left" w:pos="567"/>
          <w:tab w:val="left" w:pos="1134"/>
        </w:tabs>
        <w:ind w:left="720"/>
        <w:jc w:val="both"/>
      </w:pPr>
      <w:r>
        <w:t>A selejtezési jegyzőkönyv melléklete a selejtezett iratok tételszámát, tárgyát, évkörét felsoroló t</w:t>
      </w:r>
      <w:r>
        <w:t>ételszintű iratjegyzék.</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A levéltár az iratok megsemmisítését, a szükséges ellenőrzés után, a selejtezési jegyzőkönyv visszaküldött példányára írt záradékkal engedélyezi. A selejtezésre kijelölt iratokból a levéltár mintavétel vagy iratértékelés céljára vi</w:t>
      </w:r>
      <w:r>
        <w:t>sszatarthat vagy levéltári átadásra kijelölhet iratokat, egyes irattári tételeket.</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A selejtezés tényét és időpontját a nyilvántartás megfelelő rovatába be kell vezetni.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Az irat megsemmisítéséről a jegyző az adatvédelmi és biztonsági előírások figyelembev</w:t>
      </w:r>
      <w:r>
        <w:t xml:space="preserve">ételével gondoskodik. </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023"/>
        </w:tabs>
        <w:jc w:val="both"/>
      </w:pPr>
      <w:r>
        <w:t>A selejtezés során gondoskodni kell arról, hogy a több példányban megtalálható iratokból – az előírt megőrzési időig – csak az ügyet intéző szervezeti egység példánya kerüljön megőrzésre.</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077"/>
        </w:tabs>
        <w:jc w:val="both"/>
      </w:pPr>
      <w:r>
        <w:t xml:space="preserve">Az elektronikus adathordozón tárolt iratok </w:t>
      </w:r>
      <w:r>
        <w:t>és az elektronikus iratok selejtezése esetén az eljárás azonos a fentiekben leírtakkal.</w:t>
      </w:r>
    </w:p>
    <w:p w:rsidR="00000000" w:rsidRDefault="007A7AAA">
      <w:pPr>
        <w:tabs>
          <w:tab w:val="clear" w:pos="708"/>
          <w:tab w:val="left" w:pos="567"/>
          <w:tab w:val="left" w:pos="1134"/>
        </w:tabs>
        <w:ind w:left="567" w:hanging="567"/>
        <w:jc w:val="both"/>
      </w:pPr>
    </w:p>
    <w:p w:rsidR="00000000" w:rsidRDefault="007A7AAA">
      <w:pPr>
        <w:tabs>
          <w:tab w:val="clear" w:pos="708"/>
          <w:tab w:val="left" w:pos="567"/>
          <w:tab w:val="left" w:pos="1134"/>
        </w:tabs>
        <w:ind w:left="360"/>
        <w:jc w:val="center"/>
      </w:pPr>
      <w:r>
        <w:rPr>
          <w:b/>
        </w:rPr>
        <w:t>Levéltárba adás</w:t>
      </w:r>
    </w:p>
    <w:p w:rsidR="00000000" w:rsidRDefault="007A7AAA">
      <w:pPr>
        <w:tabs>
          <w:tab w:val="clear" w:pos="708"/>
          <w:tab w:val="left" w:pos="567"/>
          <w:tab w:val="left" w:pos="1134"/>
        </w:tabs>
        <w:ind w:left="567" w:hanging="567"/>
        <w:jc w:val="both"/>
        <w:rPr>
          <w:b/>
        </w:rPr>
      </w:pPr>
    </w:p>
    <w:p w:rsidR="00000000" w:rsidRDefault="007A7AAA">
      <w:pPr>
        <w:numPr>
          <w:ilvl w:val="0"/>
          <w:numId w:val="32"/>
        </w:numPr>
        <w:tabs>
          <w:tab w:val="clear" w:pos="708"/>
          <w:tab w:val="left" w:pos="567"/>
          <w:tab w:val="left" w:pos="1023"/>
        </w:tabs>
        <w:jc w:val="both"/>
      </w:pPr>
      <w:r>
        <w:t>A Hivatal a nem selejtezhető iratait a hatályos vonatkozó jogszabályi előírásoknak megfelelően (általában 15 évi őrzési idő után), előzetes egyeztetés</w:t>
      </w:r>
      <w:r>
        <w:t>sel – az illetékes levéltárnak adja át. A levéltárnak csak lezárt, teljes évfolyamok iratai adhatók át.</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Az irattári terv szerint a levéltár számára átadandó ügyiratokat az ügyviteli segédletekkel együtt</w:t>
      </w:r>
      <w:r>
        <w:rPr>
          <w:color w:val="0000FF"/>
        </w:rPr>
        <w:t>,</w:t>
      </w:r>
      <w:r>
        <w:t xml:space="preserve"> nem fertőzött állapotban, savmentes dobozokban az á</w:t>
      </w:r>
      <w:r>
        <w:t xml:space="preserve">tadó költségére, átadás-átvételi jegyzőkönyv kíséretében, annak mellékletét képező raktári egység szerinti (doboz, kötet, stb.) tételjegyzékkel együtt, teljes, lezárt évfolyamokban kell átadni. A visszatartott ügyiratokról külön darabszintű jegyzéket kell </w:t>
      </w:r>
      <w:r>
        <w:t>készíteni. Az átadási jegyzéket és a visszatartott ügyiratokról szóló jegyzéket a levéltárral egyeztetett formátumban elektronikusan is át kell adni.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023"/>
        </w:tabs>
        <w:jc w:val="both"/>
      </w:pPr>
      <w:r>
        <w:rPr>
          <w:bCs/>
          <w:iCs/>
          <w:color w:val="000000"/>
          <w:lang w:eastAsia="hu-HU"/>
        </w:rPr>
        <w:t>Elektronikus iratokat az elektronikus formában tárolt iratok közlevéltári átvételének eljárásrendjéről és</w:t>
      </w:r>
      <w:r>
        <w:rPr>
          <w:bCs/>
          <w:iCs/>
          <w:color w:val="000000"/>
          <w:lang w:eastAsia="hu-HU"/>
        </w:rPr>
        <w:t xml:space="preserve"> műszaki követelményeiről szóló 34/2016. (XI.30.) EMMI rendeletben meghatározott eljárásrend szerint kell levéltárba adni.</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 xml:space="preserve">Az iratok levéltári átadásának tényét és idejét az iktatási és az irattári segédleteken is át kell vezetni. </w:t>
      </w:r>
    </w:p>
    <w:p w:rsidR="00000000" w:rsidRDefault="007A7AAA">
      <w:pPr>
        <w:tabs>
          <w:tab w:val="clear" w:pos="708"/>
          <w:tab w:val="left" w:pos="567"/>
          <w:tab w:val="left" w:pos="1134"/>
        </w:tabs>
        <w:ind w:left="567" w:hanging="567"/>
        <w:jc w:val="both"/>
      </w:pPr>
    </w:p>
    <w:p w:rsidR="00000000" w:rsidRDefault="007A7AAA">
      <w:pPr>
        <w:tabs>
          <w:tab w:val="clear" w:pos="708"/>
          <w:tab w:val="left" w:pos="567"/>
          <w:tab w:val="left" w:pos="1134"/>
        </w:tabs>
        <w:ind w:left="567" w:hanging="567"/>
        <w:jc w:val="center"/>
        <w:rPr>
          <w:b/>
        </w:rPr>
      </w:pPr>
    </w:p>
    <w:p w:rsidR="00000000" w:rsidRDefault="007A7AAA">
      <w:pPr>
        <w:tabs>
          <w:tab w:val="clear" w:pos="708"/>
          <w:tab w:val="left" w:pos="567"/>
          <w:tab w:val="left" w:pos="1134"/>
        </w:tabs>
        <w:ind w:left="360"/>
        <w:jc w:val="center"/>
      </w:pPr>
      <w:r>
        <w:rPr>
          <w:b/>
        </w:rPr>
        <w:t>VI. FEJEZET</w:t>
      </w:r>
    </w:p>
    <w:p w:rsidR="00000000" w:rsidRDefault="007A7AAA">
      <w:pPr>
        <w:tabs>
          <w:tab w:val="clear" w:pos="708"/>
          <w:tab w:val="left" w:pos="567"/>
          <w:tab w:val="left" w:pos="1134"/>
        </w:tabs>
        <w:ind w:left="567" w:hanging="567"/>
        <w:jc w:val="center"/>
        <w:rPr>
          <w:b/>
        </w:rPr>
      </w:pPr>
    </w:p>
    <w:p w:rsidR="00000000" w:rsidRDefault="007A7AAA">
      <w:pPr>
        <w:tabs>
          <w:tab w:val="clear" w:pos="708"/>
          <w:tab w:val="left" w:pos="567"/>
        </w:tabs>
        <w:ind w:left="360"/>
        <w:jc w:val="center"/>
      </w:pPr>
      <w:r>
        <w:rPr>
          <w:b/>
        </w:rPr>
        <w:t>INTÉZKED</w:t>
      </w:r>
      <w:r>
        <w:rPr>
          <w:b/>
        </w:rPr>
        <w:t>ÉSEK A HIVATAL FELADATKÖRÉNEK MEGVÁLTOZÁSA, HIVATAL- VAGY MUNKAKÖR ÁTADÁSA ESETÉN</w:t>
      </w:r>
    </w:p>
    <w:p w:rsidR="00000000" w:rsidRDefault="007A7AAA">
      <w:pPr>
        <w:tabs>
          <w:tab w:val="clear" w:pos="708"/>
          <w:tab w:val="left" w:pos="567"/>
          <w:tab w:val="left" w:pos="1134"/>
        </w:tabs>
        <w:ind w:left="567" w:hanging="567"/>
        <w:jc w:val="both"/>
        <w:rPr>
          <w:b/>
        </w:rPr>
      </w:pPr>
    </w:p>
    <w:p w:rsidR="00000000" w:rsidRDefault="007A7AAA">
      <w:pPr>
        <w:tabs>
          <w:tab w:val="clear" w:pos="708"/>
          <w:tab w:val="left" w:pos="567"/>
          <w:tab w:val="left" w:pos="1134"/>
        </w:tabs>
        <w:ind w:left="567" w:hanging="567"/>
        <w:jc w:val="both"/>
        <w:rPr>
          <w:b/>
        </w:rPr>
      </w:pPr>
    </w:p>
    <w:p w:rsidR="00000000" w:rsidRDefault="007A7AAA">
      <w:pPr>
        <w:numPr>
          <w:ilvl w:val="0"/>
          <w:numId w:val="32"/>
        </w:numPr>
        <w:tabs>
          <w:tab w:val="clear" w:pos="708"/>
          <w:tab w:val="left" w:pos="567"/>
          <w:tab w:val="left" w:pos="968"/>
        </w:tabs>
        <w:jc w:val="both"/>
      </w:pPr>
      <w:r>
        <w:t>A Hivatal feladatkörének megváltozása, hivatalának átadása esetén intézkednie kell az irattári anyagának további elhelyezéséről, biztonságos megőrzéséről, kezeléséről és to</w:t>
      </w:r>
      <w:r>
        <w:t>vábbi használhatóságáról</w:t>
      </w:r>
      <w:r>
        <w:rPr>
          <w:color w:val="0000FF"/>
        </w:rPr>
        <w:t xml:space="preserve">. </w:t>
      </w:r>
      <w:r>
        <w:t>Az iratanyag elhelyezéséről az illetékes közlevéltára(ka)t írásban értesíteni kell.</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Hivatalátadás esetén az erről felvett és iktatott jegyzőkönyvben fel kell tüntetni az utolsó iktatószámot (számokat) és tételesen fel kell soroln</w:t>
      </w:r>
      <w:r>
        <w:t>i az átadott, illetőleg átvett ügyiratokat és az ügyirathátralékot.</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968"/>
        </w:tabs>
        <w:jc w:val="both"/>
      </w:pPr>
      <w:r>
        <w:t>Az iratkezelési folyamat szereplőit (szervezeti egység, szignáló, kiadmányozó, ügyintéző, iratkezelő) megszűnés, átszervezés és személyi változás esetén a kezelésükben lévő iratokkal, a n</w:t>
      </w:r>
      <w:r>
        <w:t>yilvántartások alapján ügyirat-szinten el kell számoltatni, az elszámoltatásról jegyzőkönyvet kell felvenni.</w:t>
      </w:r>
    </w:p>
    <w:p w:rsidR="00000000" w:rsidRDefault="007A7AAA">
      <w:pPr>
        <w:tabs>
          <w:tab w:val="clear" w:pos="708"/>
          <w:tab w:val="left" w:pos="567"/>
          <w:tab w:val="left" w:pos="1134"/>
        </w:tabs>
        <w:ind w:left="567" w:hanging="567"/>
        <w:jc w:val="both"/>
      </w:pPr>
    </w:p>
    <w:p w:rsidR="00000000" w:rsidRDefault="007A7AAA">
      <w:pPr>
        <w:tabs>
          <w:tab w:val="clear" w:pos="708"/>
          <w:tab w:val="left" w:pos="567"/>
          <w:tab w:val="left" w:pos="1134"/>
        </w:tabs>
        <w:ind w:left="567" w:hanging="567"/>
        <w:jc w:val="both"/>
      </w:pPr>
    </w:p>
    <w:p w:rsidR="00000000" w:rsidRDefault="007A7AAA">
      <w:pPr>
        <w:tabs>
          <w:tab w:val="clear" w:pos="708"/>
          <w:tab w:val="left" w:pos="567"/>
          <w:tab w:val="left" w:pos="1134"/>
        </w:tabs>
        <w:ind w:left="360"/>
        <w:jc w:val="center"/>
      </w:pPr>
      <w:r>
        <w:rPr>
          <w:b/>
        </w:rPr>
        <w:t>VI. FEJEZET</w:t>
      </w:r>
    </w:p>
    <w:p w:rsidR="00000000" w:rsidRDefault="007A7AAA">
      <w:pPr>
        <w:tabs>
          <w:tab w:val="clear" w:pos="708"/>
          <w:tab w:val="left" w:pos="567"/>
          <w:tab w:val="left" w:pos="1134"/>
        </w:tabs>
        <w:ind w:left="567" w:hanging="567"/>
        <w:jc w:val="center"/>
        <w:rPr>
          <w:b/>
        </w:rPr>
      </w:pPr>
    </w:p>
    <w:p w:rsidR="00000000" w:rsidRDefault="007A7AAA">
      <w:pPr>
        <w:tabs>
          <w:tab w:val="clear" w:pos="708"/>
          <w:tab w:val="left" w:pos="567"/>
          <w:tab w:val="left" w:pos="1134"/>
        </w:tabs>
        <w:ind w:left="720"/>
        <w:jc w:val="center"/>
      </w:pPr>
      <w:r>
        <w:rPr>
          <w:b/>
        </w:rPr>
        <w:t>ZÁRÓ RENDELKEZÉSEK</w:t>
      </w:r>
    </w:p>
    <w:p w:rsidR="00000000" w:rsidRDefault="007A7AAA">
      <w:pPr>
        <w:tabs>
          <w:tab w:val="clear" w:pos="708"/>
          <w:tab w:val="left" w:pos="567"/>
          <w:tab w:val="left" w:pos="1134"/>
        </w:tabs>
        <w:ind w:left="567" w:hanging="567"/>
        <w:jc w:val="both"/>
        <w:rPr>
          <w:b/>
        </w:rPr>
      </w:pPr>
    </w:p>
    <w:p w:rsidR="00000000" w:rsidRDefault="007A7AAA">
      <w:pPr>
        <w:numPr>
          <w:ilvl w:val="0"/>
          <w:numId w:val="32"/>
        </w:numPr>
        <w:tabs>
          <w:tab w:val="clear" w:pos="708"/>
          <w:tab w:val="left" w:pos="567"/>
          <w:tab w:val="left" w:pos="1134"/>
        </w:tabs>
        <w:jc w:val="both"/>
      </w:pPr>
      <w:r>
        <w:t xml:space="preserve">Jelen Iratkezelési Szabályzat </w:t>
      </w:r>
      <w:r>
        <w:t>2018. július 1</w:t>
      </w:r>
      <w:r>
        <w:t>-jén lép hatályba.</w:t>
      </w:r>
    </w:p>
    <w:p w:rsidR="00000000" w:rsidRDefault="007A7AAA">
      <w:pPr>
        <w:tabs>
          <w:tab w:val="clear" w:pos="708"/>
          <w:tab w:val="left" w:pos="567"/>
          <w:tab w:val="left" w:pos="1134"/>
        </w:tabs>
        <w:ind w:left="567" w:hanging="567"/>
        <w:jc w:val="both"/>
      </w:pPr>
    </w:p>
    <w:p w:rsidR="00000000" w:rsidRDefault="007A7AAA">
      <w:pPr>
        <w:numPr>
          <w:ilvl w:val="0"/>
          <w:numId w:val="32"/>
        </w:numPr>
        <w:tabs>
          <w:tab w:val="clear" w:pos="708"/>
          <w:tab w:val="left" w:pos="567"/>
          <w:tab w:val="left" w:pos="1134"/>
        </w:tabs>
        <w:jc w:val="both"/>
      </w:pPr>
      <w:r>
        <w:t xml:space="preserve">Ezen Iratkezelési Szabályzat hatályba lépésével </w:t>
      </w:r>
      <w:r>
        <w:t xml:space="preserve">egyidejűleg a </w:t>
      </w:r>
      <w:r>
        <w:t>(1/2010. számú, 2009. december 28-án kiadott) Iratkezelési Szabályzat</w:t>
      </w:r>
      <w:r>
        <w:t xml:space="preserve"> hatályát veszti. </w:t>
      </w:r>
    </w:p>
    <w:p w:rsidR="00000000" w:rsidRDefault="007A7AAA">
      <w:pPr>
        <w:pStyle w:val="Listaszerbekezds"/>
        <w:tabs>
          <w:tab w:val="left" w:pos="567"/>
        </w:tabs>
        <w:ind w:left="0" w:hanging="567"/>
      </w:pPr>
    </w:p>
    <w:p w:rsidR="007A7AAA" w:rsidRDefault="007A7AAA">
      <w:pPr>
        <w:tabs>
          <w:tab w:val="left" w:pos="567"/>
        </w:tabs>
        <w:ind w:hanging="567"/>
        <w:jc w:val="both"/>
      </w:pPr>
    </w:p>
    <w:sectPr w:rsidR="007A7AAA">
      <w:headerReference w:type="default" r:id="rId7"/>
      <w:headerReference w:type="first" r:id="rId8"/>
      <w:pgSz w:w="11906" w:h="16838"/>
      <w:pgMar w:top="1134" w:right="1134" w:bottom="1134" w:left="1134" w:header="709"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AAA" w:rsidRDefault="007A7AAA">
      <w:r>
        <w:separator/>
      </w:r>
    </w:p>
  </w:endnote>
  <w:endnote w:type="continuationSeparator" w:id="1">
    <w:p w:rsidR="007A7AAA" w:rsidRDefault="007A7A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AAA" w:rsidRDefault="007A7AAA">
      <w:r>
        <w:separator/>
      </w:r>
    </w:p>
  </w:footnote>
  <w:footnote w:type="continuationSeparator" w:id="1">
    <w:p w:rsidR="007A7AAA" w:rsidRDefault="007A7A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7AAA">
    <w:pPr>
      <w:pStyle w:val="lfej"/>
    </w:pPr>
    <w:r>
      <w:pict>
        <v:shapetype id="_x0000_t202" coordsize="21600,21600" o:spt="202" path="m,l,21600r21600,l21600,xe">
          <v:stroke joinstyle="miter"/>
          <v:path gradientshapeok="t" o:connecttype="rect"/>
        </v:shapetype>
        <v:shape id="_x0000_s1025" type="#_x0000_t202" style="position:absolute;left:0;text-align:left;margin-left:0;margin-top:.05pt;width:11.9pt;height:13.65pt;z-index:251657728;mso-wrap-distance-left:0;mso-wrap-distance-right:0;mso-position-horizontal:center;mso-position-horizontal-relative:margin" stroked="f">
          <v:fill opacity="0" color2="black"/>
          <v:textbox inset="0,0,0,0">
            <w:txbxContent>
              <w:p w:rsidR="00000000" w:rsidRDefault="007A7AAA">
                <w:pPr>
                  <w:pStyle w:val="lfej"/>
                  <w:spacing w:before="0"/>
                </w:pPr>
                <w:r>
                  <w:rPr>
                    <w:rStyle w:val="Oldalszm"/>
                  </w:rPr>
                  <w:fldChar w:fldCharType="begin"/>
                </w:r>
                <w:r>
                  <w:rPr>
                    <w:rStyle w:val="Oldalszm"/>
                  </w:rPr>
                  <w:instrText xml:space="preserve"> PAGE </w:instrText>
                </w:r>
                <w:r>
                  <w:rPr>
                    <w:rStyle w:val="Oldalszm"/>
                  </w:rPr>
                  <w:fldChar w:fldCharType="separate"/>
                </w:r>
                <w:r w:rsidR="00705F21">
                  <w:rPr>
                    <w:rStyle w:val="Oldalszm"/>
                    <w:noProof/>
                  </w:rPr>
                  <w:t>2</w:t>
                </w:r>
                <w:r>
                  <w:rPr>
                    <w:rStyle w:val="Oldalszm"/>
                  </w:rPr>
                  <w:fldChar w:fldCharType="end"/>
                </w:r>
              </w:p>
            </w:txbxContent>
          </v:textbox>
          <w10:wrap type="square" side="larges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A7AAA">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926"/>
        </w:tabs>
        <w:ind w:left="926" w:hanging="36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cs="Symbol"/>
      </w:rPr>
    </w:lvl>
  </w:abstractNum>
  <w:abstractNum w:abstractNumId="4">
    <w:nsid w:val="00000005"/>
    <w:multiLevelType w:val="multilevel"/>
    <w:tmpl w:val="00000005"/>
    <w:name w:val="WW8Num5"/>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1588" w:hanging="454"/>
      </w:pPr>
    </w:lvl>
    <w:lvl w:ilvl="2">
      <w:start w:val="1"/>
      <w:numFmt w:val="decimal"/>
      <w:suff w:val="space"/>
      <w:lvlText w:val="%1.%2.%3."/>
      <w:lvlJc w:val="left"/>
      <w:pPr>
        <w:tabs>
          <w:tab w:val="num" w:pos="0"/>
        </w:tabs>
        <w:ind w:left="1701" w:hanging="567"/>
      </w:pPr>
    </w:lvl>
    <w:lvl w:ilvl="3">
      <w:start w:val="1"/>
      <w:numFmt w:val="decimal"/>
      <w:suff w:val="space"/>
      <w:lvlText w:val="%1.%2.%3.%4"/>
      <w:lvlJc w:val="left"/>
      <w:pPr>
        <w:tabs>
          <w:tab w:val="num" w:pos="0"/>
        </w:tabs>
        <w:ind w:left="3232" w:hanging="2098"/>
      </w:pPr>
      <w:rPr>
        <w:i w:val="0"/>
        <w:iCs w:val="0"/>
        <w:caps w:val="0"/>
        <w:smallCaps w:val="0"/>
        <w:strike w:val="0"/>
        <w:dstrike w:val="0"/>
        <w:outline w:val="0"/>
        <w:shadow w:val="0"/>
        <w:vanish w:val="0"/>
        <w:spacing w:val="0"/>
        <w:kern w:val="1"/>
        <w:position w:val="0"/>
        <w:sz w:val="24"/>
        <w:u w:val="none"/>
        <w:vertAlign w:val="baseline"/>
        <w:em w:val="none"/>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5">
    <w:nsid w:val="00000006"/>
    <w:multiLevelType w:val="singleLevel"/>
    <w:tmpl w:val="00000006"/>
    <w:name w:val="WW8Num6"/>
    <w:lvl w:ilvl="0">
      <w:start w:val="1"/>
      <w:numFmt w:val="bullet"/>
      <w:lvlText w:val="o"/>
      <w:lvlJc w:val="left"/>
      <w:pPr>
        <w:tabs>
          <w:tab w:val="num" w:pos="360"/>
        </w:tabs>
        <w:ind w:left="340" w:hanging="340"/>
      </w:pPr>
      <w:rPr>
        <w:rFonts w:ascii="OpenSymbol" w:hAnsi="OpenSymbol" w:cs="OpenSymbol"/>
      </w:rPr>
    </w:lvl>
  </w:abstractNum>
  <w:abstractNum w:abstractNumId="6">
    <w:nsid w:val="00000007"/>
    <w:multiLevelType w:val="singleLevel"/>
    <w:tmpl w:val="00000007"/>
    <w:name w:val="WW8Num7"/>
    <w:lvl w:ilvl="0">
      <w:start w:val="1"/>
      <w:numFmt w:val="lowerLetter"/>
      <w:lvlText w:val="%1)"/>
      <w:lvlJc w:val="left"/>
      <w:pPr>
        <w:tabs>
          <w:tab w:val="num" w:pos="927"/>
        </w:tabs>
        <w:ind w:left="927"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b/>
      </w:rPr>
    </w:lvl>
  </w:abstractNum>
  <w:abstractNum w:abstractNumId="8">
    <w:nsid w:val="00000009"/>
    <w:multiLevelType w:val="singleLevel"/>
    <w:tmpl w:val="00000009"/>
    <w:name w:val="WW8Num32"/>
    <w:lvl w:ilvl="0">
      <w:start w:val="1"/>
      <w:numFmt w:val="upperRoman"/>
      <w:lvlText w:val="%1."/>
      <w:lvlJc w:val="left"/>
      <w:pPr>
        <w:tabs>
          <w:tab w:val="num" w:pos="0"/>
        </w:tabs>
        <w:ind w:left="4832" w:hanging="720"/>
      </w:pPr>
      <w:rPr>
        <w:rFonts w:hint="default"/>
      </w:rPr>
    </w:lvl>
  </w:abstractNum>
  <w:abstractNum w:abstractNumId="9">
    <w:nsid w:val="0000000A"/>
    <w:multiLevelType w:val="singleLevel"/>
    <w:tmpl w:val="0000000A"/>
    <w:name w:val="WW8Num35"/>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0">
    <w:nsid w:val="0000000B"/>
    <w:multiLevelType w:val="singleLevel"/>
    <w:tmpl w:val="0000000B"/>
    <w:name w:val="WW8Num36"/>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1">
    <w:nsid w:val="0000000C"/>
    <w:multiLevelType w:val="singleLevel"/>
    <w:tmpl w:val="0000000C"/>
    <w:name w:val="WW8Num38"/>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2">
    <w:nsid w:val="0000000D"/>
    <w:multiLevelType w:val="singleLevel"/>
    <w:tmpl w:val="0000000D"/>
    <w:name w:val="WW8Num39"/>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3">
    <w:nsid w:val="0000000E"/>
    <w:multiLevelType w:val="singleLevel"/>
    <w:tmpl w:val="0000000E"/>
    <w:name w:val="WW8Num40"/>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4">
    <w:nsid w:val="0000000F"/>
    <w:multiLevelType w:val="singleLevel"/>
    <w:tmpl w:val="0000000F"/>
    <w:name w:val="WW8Num41"/>
    <w:lvl w:ilvl="0">
      <w:start w:val="1"/>
      <w:numFmt w:val="bullet"/>
      <w:lvlText w:val="-"/>
      <w:lvlJc w:val="left"/>
      <w:pPr>
        <w:tabs>
          <w:tab w:val="num" w:pos="0"/>
        </w:tabs>
        <w:ind w:left="1080" w:hanging="360"/>
      </w:pPr>
      <w:rPr>
        <w:rFonts w:ascii="Times New Roman" w:hAnsi="Times New Roman" w:cs="Times New Roman" w:hint="default"/>
        <w:color w:val="000000"/>
        <w:lang w:eastAsia="hu-HU"/>
      </w:rPr>
    </w:lvl>
  </w:abstractNum>
  <w:abstractNum w:abstractNumId="15">
    <w:nsid w:val="00000010"/>
    <w:multiLevelType w:val="singleLevel"/>
    <w:tmpl w:val="00000010"/>
    <w:name w:val="WW8Num42"/>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6">
    <w:nsid w:val="00000011"/>
    <w:multiLevelType w:val="singleLevel"/>
    <w:tmpl w:val="00000011"/>
    <w:name w:val="WW8Num43"/>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7">
    <w:nsid w:val="00000012"/>
    <w:multiLevelType w:val="singleLevel"/>
    <w:tmpl w:val="00000012"/>
    <w:name w:val="WW8Num44"/>
    <w:lvl w:ilvl="0">
      <w:start w:val="1"/>
      <w:numFmt w:val="decimal"/>
      <w:lvlText w:val="%1."/>
      <w:lvlJc w:val="left"/>
      <w:pPr>
        <w:tabs>
          <w:tab w:val="num" w:pos="0"/>
        </w:tabs>
        <w:ind w:left="720" w:hanging="360"/>
      </w:pPr>
    </w:lvl>
  </w:abstractNum>
  <w:abstractNum w:abstractNumId="18">
    <w:nsid w:val="00000013"/>
    <w:multiLevelType w:val="singleLevel"/>
    <w:tmpl w:val="00000013"/>
    <w:name w:val="WW8Num45"/>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9">
    <w:nsid w:val="00000014"/>
    <w:multiLevelType w:val="singleLevel"/>
    <w:tmpl w:val="00000014"/>
    <w:name w:val="WW8Num46"/>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0">
    <w:nsid w:val="00000015"/>
    <w:multiLevelType w:val="singleLevel"/>
    <w:tmpl w:val="00000015"/>
    <w:name w:val="WW8Num47"/>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1">
    <w:nsid w:val="00000016"/>
    <w:multiLevelType w:val="singleLevel"/>
    <w:tmpl w:val="00000016"/>
    <w:name w:val="WW8Num48"/>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2">
    <w:nsid w:val="00000017"/>
    <w:multiLevelType w:val="singleLevel"/>
    <w:tmpl w:val="00000017"/>
    <w:name w:val="WW8Num50"/>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3">
    <w:nsid w:val="00000018"/>
    <w:multiLevelType w:val="singleLevel"/>
    <w:tmpl w:val="00000018"/>
    <w:name w:val="WW8Num51"/>
    <w:lvl w:ilvl="0">
      <w:start w:val="1"/>
      <w:numFmt w:val="decimal"/>
      <w:lvlText w:val="%1."/>
      <w:lvlJc w:val="left"/>
      <w:pPr>
        <w:tabs>
          <w:tab w:val="num" w:pos="0"/>
        </w:tabs>
        <w:ind w:left="720" w:hanging="360"/>
      </w:pPr>
      <w:rPr>
        <w:rFonts w:hint="default"/>
      </w:rPr>
    </w:lvl>
  </w:abstractNum>
  <w:abstractNum w:abstractNumId="24">
    <w:nsid w:val="00000019"/>
    <w:multiLevelType w:val="singleLevel"/>
    <w:tmpl w:val="00000019"/>
    <w:name w:val="WW8Num52"/>
    <w:lvl w:ilvl="0">
      <w:start w:val="1"/>
      <w:numFmt w:val="bullet"/>
      <w:lvlText w:val="-"/>
      <w:lvlJc w:val="left"/>
      <w:pPr>
        <w:tabs>
          <w:tab w:val="num" w:pos="0"/>
        </w:tabs>
        <w:ind w:left="720" w:hanging="360"/>
      </w:pPr>
      <w:rPr>
        <w:rFonts w:ascii="Times New Roman" w:hAnsi="Times New Roman" w:cs="Times New Roman" w:hint="default"/>
        <w:color w:val="000000"/>
        <w:lang w:eastAsia="hu-HU"/>
      </w:rPr>
    </w:lvl>
  </w:abstractNum>
  <w:abstractNum w:abstractNumId="25">
    <w:nsid w:val="0000001A"/>
    <w:multiLevelType w:val="singleLevel"/>
    <w:tmpl w:val="0000001A"/>
    <w:name w:val="WW8Num54"/>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6">
    <w:nsid w:val="0000001B"/>
    <w:multiLevelType w:val="singleLevel"/>
    <w:tmpl w:val="0000001B"/>
    <w:name w:val="WW8Num55"/>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7">
    <w:nsid w:val="0000001C"/>
    <w:multiLevelType w:val="singleLevel"/>
    <w:tmpl w:val="0000001C"/>
    <w:name w:val="WW8Num56"/>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28">
    <w:nsid w:val="0000001D"/>
    <w:multiLevelType w:val="singleLevel"/>
    <w:tmpl w:val="0000001D"/>
    <w:name w:val="WW8Num57"/>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29">
    <w:nsid w:val="0000001E"/>
    <w:multiLevelType w:val="singleLevel"/>
    <w:tmpl w:val="0000001E"/>
    <w:name w:val="WW8Num58"/>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0">
    <w:nsid w:val="0000001F"/>
    <w:multiLevelType w:val="singleLevel"/>
    <w:tmpl w:val="0000001F"/>
    <w:name w:val="WW8Num59"/>
    <w:lvl w:ilvl="0">
      <w:start w:val="1"/>
      <w:numFmt w:val="decimal"/>
      <w:lvlText w:val="%1."/>
      <w:lvlJc w:val="left"/>
      <w:pPr>
        <w:tabs>
          <w:tab w:val="num" w:pos="0"/>
        </w:tabs>
        <w:ind w:left="720" w:hanging="360"/>
      </w:pPr>
      <w:rPr>
        <w:rFonts w:hint="default"/>
      </w:rPr>
    </w:lvl>
  </w:abstractNum>
  <w:abstractNum w:abstractNumId="31">
    <w:nsid w:val="00000020"/>
    <w:multiLevelType w:val="singleLevel"/>
    <w:tmpl w:val="00000020"/>
    <w:name w:val="WW8Num60"/>
    <w:lvl w:ilvl="0">
      <w:start w:val="1"/>
      <w:numFmt w:val="decimal"/>
      <w:lvlText w:val="%1."/>
      <w:lvlJc w:val="left"/>
      <w:pPr>
        <w:tabs>
          <w:tab w:val="num" w:pos="0"/>
        </w:tabs>
        <w:ind w:left="720" w:hanging="360"/>
      </w:pPr>
      <w:rPr>
        <w:rFonts w:eastAsia="MS Mincho" w:hint="default"/>
        <w:bCs/>
        <w:iCs/>
        <w:lang w:eastAsia="hu-HU"/>
      </w:rPr>
    </w:lvl>
  </w:abstractNum>
  <w:abstractNum w:abstractNumId="32">
    <w:nsid w:val="00000021"/>
    <w:multiLevelType w:val="singleLevel"/>
    <w:tmpl w:val="00000021"/>
    <w:name w:val="WW8Num61"/>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3">
    <w:nsid w:val="00000022"/>
    <w:multiLevelType w:val="singleLevel"/>
    <w:tmpl w:val="00000022"/>
    <w:name w:val="WW8Num62"/>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4">
    <w:nsid w:val="00000023"/>
    <w:multiLevelType w:val="singleLevel"/>
    <w:tmpl w:val="00000023"/>
    <w:name w:val="WW8Num64"/>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5">
    <w:nsid w:val="00000024"/>
    <w:multiLevelType w:val="singleLevel"/>
    <w:tmpl w:val="00000024"/>
    <w:name w:val="WW8Num65"/>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6">
    <w:nsid w:val="00000025"/>
    <w:multiLevelType w:val="singleLevel"/>
    <w:tmpl w:val="00000025"/>
    <w:name w:val="WW8Num66"/>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egoe UI" w:hAnsi="Segoe UI"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fillcolor="none [4]" strokecolor="none [1]" shadowcolor="none [2]"/>
    </o:shapedefaults>
    <o:shapelayout v:ext="edit">
      <o:idmap v:ext="edit" data="1"/>
    </o:shapelayout>
  </w:hdrShapeDefaults>
  <w:footnotePr>
    <w:footnote w:id="0"/>
    <w:footnote w:id="1"/>
  </w:footnotePr>
  <w:endnotePr>
    <w:endnote w:id="0"/>
    <w:endnote w:id="1"/>
  </w:endnotePr>
  <w:compat/>
  <w:rsids>
    <w:rsidRoot w:val="00705F21"/>
    <w:rsid w:val="00705F21"/>
    <w:rsid w:val="007A7AA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tabs>
        <w:tab w:val="left" w:pos="708"/>
      </w:tabs>
      <w:suppressAutoHyphens/>
    </w:pPr>
    <w:rPr>
      <w:sz w:val="24"/>
      <w:szCs w:val="24"/>
      <w:lang w:eastAsia="zh-CN"/>
    </w:rPr>
  </w:style>
  <w:style w:type="paragraph" w:styleId="Cmsor1">
    <w:name w:val="heading 1"/>
    <w:basedOn w:val="Norml"/>
    <w:next w:val="Norml"/>
    <w:qFormat/>
    <w:pPr>
      <w:keepNext/>
      <w:numPr>
        <w:numId w:val="1"/>
      </w:numPr>
      <w:spacing w:before="240" w:after="60"/>
      <w:outlineLvl w:val="0"/>
    </w:pPr>
    <w:rPr>
      <w:rFonts w:ascii="Arial" w:hAnsi="Arial" w:cs="Arial"/>
      <w:b/>
      <w:bCs/>
      <w:kern w:val="1"/>
      <w:sz w:val="32"/>
      <w:szCs w:val="32"/>
    </w:rPr>
  </w:style>
  <w:style w:type="paragraph" w:styleId="Cmsor5">
    <w:name w:val="heading 5"/>
    <w:basedOn w:val="Norml"/>
    <w:next w:val="Norml"/>
    <w:qFormat/>
    <w:pPr>
      <w:numPr>
        <w:ilvl w:val="4"/>
        <w:numId w:val="1"/>
      </w:numPr>
      <w:spacing w:before="360" w:after="240"/>
      <w:jc w:val="both"/>
      <w:outlineLvl w:val="4"/>
    </w:pPr>
    <w:rPr>
      <w:b/>
      <w:bCs/>
      <w:i/>
      <w:i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rPr>
      <w:rFonts w:ascii="Symbol" w:hAnsi="Symbol" w:cs="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rPr>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OpenSymbol" w:hAnsi="OpenSymbol" w:cs="OpenSymbol"/>
    </w:rPr>
  </w:style>
  <w:style w:type="character" w:customStyle="1" w:styleId="WW8Num7z0">
    <w:name w:val="WW8Num7z0"/>
  </w:style>
  <w:style w:type="character" w:customStyle="1" w:styleId="WW8Num8z0">
    <w:name w:val="WW8Num8z0"/>
    <w:rPr>
      <w:b/>
    </w:rPr>
  </w:style>
  <w:style w:type="character" w:customStyle="1" w:styleId="WW8Num9z0">
    <w:name w:val="WW8Num9z0"/>
    <w:rPr>
      <w:rFonts w:ascii="Times New Roman" w:hAnsi="Times New Roman" w:cs="Times New Roman" w:hint="default"/>
    </w:rPr>
  </w:style>
  <w:style w:type="character" w:customStyle="1" w:styleId="WW8Num10z0">
    <w:name w:val="WW8Num10z0"/>
    <w:rPr>
      <w:rFonts w:ascii="Times New Roman" w:hAnsi="Times New Roman" w:cs="Times New Roman" w:hint="default"/>
    </w:rPr>
  </w:style>
  <w:style w:type="character" w:customStyle="1" w:styleId="WW8Num11z0">
    <w:name w:val="WW8Num11z0"/>
    <w:rPr>
      <w:rFonts w:ascii="Times New Roman" w:hAnsi="Times New Roman" w:cs="Times New Roman" w:hint="default"/>
      <w:b w:val="0"/>
      <w:i w:val="0"/>
      <w:sz w:val="24"/>
      <w:szCs w:val="24"/>
    </w:rPr>
  </w:style>
  <w:style w:type="character" w:customStyle="1" w:styleId="WW8Num12z0">
    <w:name w:val="WW8Num12z0"/>
    <w:rPr>
      <w:rFonts w:ascii="Times New Roman" w:hAnsi="Times New Roman" w:cs="Times New Roman" w:hint="default"/>
    </w:rPr>
  </w:style>
  <w:style w:type="character" w:customStyle="1" w:styleId="WW8Num13z0">
    <w:name w:val="WW8Num13z0"/>
    <w:rPr>
      <w:rFonts w:ascii="Times New Roman" w:hAnsi="Times New Roman" w:cs="Times New Roman" w:hint="default"/>
      <w:highlight w:val="yellow"/>
    </w:rPr>
  </w:style>
  <w:style w:type="character" w:customStyle="1" w:styleId="WW8Num14z0">
    <w:name w:val="WW8Num14z0"/>
    <w:rPr>
      <w:rFonts w:ascii="Times New Roman" w:hAnsi="Times New Roman" w:cs="Times New Roman" w:hint="default"/>
      <w:lang w:eastAsia="hu-HU"/>
    </w:rPr>
  </w:style>
  <w:style w:type="character" w:customStyle="1" w:styleId="WW8Num15z0">
    <w:name w:val="WW8Num15z0"/>
    <w:rPr>
      <w:rFonts w:ascii="Times New Roman" w:hAnsi="Times New Roman" w:cs="Times New Roman" w:hint="default"/>
      <w:b w:val="0"/>
      <w:i w:val="0"/>
      <w:sz w:val="24"/>
      <w:szCs w:val="24"/>
    </w:rPr>
  </w:style>
  <w:style w:type="character" w:customStyle="1" w:styleId="WW8Num16z0">
    <w:name w:val="WW8Num16z0"/>
    <w:rPr>
      <w:rFonts w:ascii="Times New Roman" w:hAnsi="Times New Roman" w:cs="Times New Roman" w:hint="default"/>
      <w:b w:val="0"/>
      <w:i w:val="0"/>
      <w:sz w:val="24"/>
      <w:szCs w:val="24"/>
    </w:rPr>
  </w:style>
  <w:style w:type="character" w:customStyle="1" w:styleId="WW8Num17z0">
    <w:name w:val="WW8Num17z0"/>
    <w:rPr>
      <w:rFonts w:ascii="Times New Roman" w:hAnsi="Times New Roman" w:cs="Times New Roman" w:hint="default"/>
    </w:rPr>
  </w:style>
  <w:style w:type="character" w:customStyle="1" w:styleId="WW8Num18z0">
    <w:name w:val="WW8Num18z0"/>
    <w:rPr>
      <w:rFonts w:ascii="Times New Roman" w:hAnsi="Times New Roman" w:cs="Times New Roman" w:hint="default"/>
    </w:rPr>
  </w:style>
  <w:style w:type="character" w:customStyle="1" w:styleId="WW8Num19z0">
    <w:name w:val="WW8Num19z0"/>
    <w:rPr>
      <w:rFonts w:ascii="Times New Roman" w:hAnsi="Times New Roman" w:cs="Times New Roman" w:hint="default"/>
      <w:color w:val="000000"/>
      <w:lang w:eastAsia="hu-HU"/>
    </w:rPr>
  </w:style>
  <w:style w:type="character" w:customStyle="1" w:styleId="WW8Num20z0">
    <w:name w:val="WW8Num20z0"/>
    <w:rPr>
      <w:rFonts w:eastAsia="MS Mincho" w:hint="default"/>
      <w:b/>
      <w:bCs/>
      <w:i w:val="0"/>
      <w:iCs/>
      <w:highlight w:val="yellow"/>
      <w:lang w:eastAsia="hu-HU"/>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Times New Roman" w:hAnsi="Times New Roman" w:cs="Times New Roman" w:hint="default"/>
      <w:b w:val="0"/>
      <w:i w:val="0"/>
      <w:sz w:val="24"/>
      <w:szCs w:val="24"/>
      <w:highlight w:val="yellow"/>
    </w:rPr>
  </w:style>
  <w:style w:type="character" w:customStyle="1" w:styleId="WW8Num23z0">
    <w:name w:val="WW8Num23z0"/>
    <w:rPr>
      <w:rFonts w:ascii="Times New Roman" w:hAnsi="Times New Roman" w:cs="Times New Roman" w:hint="default"/>
      <w:b w:val="0"/>
      <w:i w:val="0"/>
      <w:sz w:val="24"/>
      <w:szCs w:val="24"/>
    </w:rPr>
  </w:style>
  <w:style w:type="character" w:customStyle="1" w:styleId="WW8Num24z0">
    <w:name w:val="WW8Num24z0"/>
    <w:rPr>
      <w:rFonts w:ascii="Times New Roman" w:hAnsi="Times New Roman" w:cs="Times New Roman" w:hint="default"/>
      <w:highlight w:val="yellow"/>
    </w:rPr>
  </w:style>
  <w:style w:type="character" w:customStyle="1" w:styleId="WW8Num25z0">
    <w:name w:val="WW8Num25z0"/>
    <w:rPr>
      <w:rFonts w:ascii="Times New Roman" w:hAnsi="Times New Roman" w:cs="Times New Roman" w:hint="default"/>
      <w:color w:val="000000"/>
      <w:highlight w:val="yellow"/>
      <w:lang w:eastAsia="hu-HU"/>
    </w:rPr>
  </w:style>
  <w:style w:type="character" w:customStyle="1" w:styleId="WW8Num26z0">
    <w:name w:val="WW8Num26z0"/>
    <w:rPr>
      <w:rFonts w:ascii="Times New Roman" w:hAnsi="Times New Roman" w:cs="Times New Roman" w:hint="default"/>
    </w:rPr>
  </w:style>
  <w:style w:type="character" w:customStyle="1" w:styleId="WW8Num27z0">
    <w:name w:val="WW8Num27z0"/>
    <w:rPr>
      <w:rFonts w:ascii="Times New Roman" w:hAnsi="Times New Roman" w:cs="Times New Roman" w:hint="default"/>
    </w:rPr>
  </w:style>
  <w:style w:type="character" w:customStyle="1" w:styleId="WW8Num28z0">
    <w:name w:val="WW8Num28z0"/>
    <w:rPr>
      <w:rFonts w:ascii="Times New Roman" w:hAnsi="Times New Roman" w:cs="Times New Roman" w:hint="default"/>
    </w:rPr>
  </w:style>
  <w:style w:type="character" w:customStyle="1" w:styleId="WW8Num29z0">
    <w:name w:val="WW8Num29z0"/>
    <w:rPr>
      <w:rFonts w:ascii="Times New Roman" w:hAnsi="Times New Roman" w:cs="Times New Roman" w:hint="default"/>
    </w:rPr>
  </w:style>
  <w:style w:type="character" w:customStyle="1" w:styleId="WW8Num30z0">
    <w:name w:val="WW8Num30z0"/>
    <w:rPr>
      <w:rFonts w:ascii="Times New Roman" w:hAnsi="Times New Roman" w:cs="Times New Roman" w:hint="default"/>
      <w:lang w:eastAsia="hu-HU"/>
    </w:rPr>
  </w:style>
  <w:style w:type="character" w:customStyle="1" w:styleId="WW8Num31z0">
    <w:name w:val="WW8Num31z0"/>
    <w:rPr>
      <w:rFonts w:ascii="Times New Roman" w:hAnsi="Times New Roman" w:cs="Times New Roman" w:hint="default"/>
      <w:b w:val="0"/>
      <w:i w:val="0"/>
      <w:sz w:val="24"/>
      <w:szCs w:val="24"/>
    </w:rPr>
  </w:style>
  <w:style w:type="character" w:customStyle="1" w:styleId="WW8Num32z0">
    <w:name w:val="WW8Num32z0"/>
    <w:rPr>
      <w:rFonts w:hint="default"/>
    </w:rPr>
  </w:style>
  <w:style w:type="character" w:customStyle="1" w:styleId="WW8Num33z0">
    <w:name w:val="WW8Num33z0"/>
    <w:rPr>
      <w:rFonts w:ascii="Times New Roman" w:hAnsi="Times New Roman" w:cs="Times New Roman" w:hint="default"/>
      <w:color w:val="000000"/>
      <w:highlight w:val="yellow"/>
      <w:lang w:eastAsia="hu-HU"/>
    </w:rPr>
  </w:style>
  <w:style w:type="character" w:customStyle="1" w:styleId="WW8Num34z0">
    <w:name w:val="WW8Num34z0"/>
    <w:rPr>
      <w:rFonts w:ascii="Times New Roman" w:hAnsi="Times New Roman" w:cs="Times New Roman" w:hint="default"/>
      <w:b w:val="0"/>
      <w:i w:val="0"/>
      <w:sz w:val="24"/>
      <w:szCs w:val="24"/>
    </w:rPr>
  </w:style>
  <w:style w:type="character" w:customStyle="1" w:styleId="WW8Num35z0">
    <w:name w:val="WW8Num35z0"/>
    <w:rPr>
      <w:rFonts w:ascii="Times New Roman" w:hAnsi="Times New Roman" w:cs="Times New Roman"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Times New Roman" w:hAnsi="Times New Roman" w:cs="Times New Roman"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Times New Roman" w:hAnsi="Times New Roman" w:cs="Times New Roman"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Times New Roman" w:hAnsi="Times New Roman" w:cs="Times New Roman"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Times New Roman" w:hAnsi="Times New Roman" w:cs="Times New Roman"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Times New Roman" w:hAnsi="Times New Roman" w:cs="Times New Roman" w:hint="default"/>
      <w:color w:val="000000"/>
      <w:lang w:eastAsia="hu-HU"/>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1z3">
    <w:name w:val="WW8Num41z3"/>
    <w:rPr>
      <w:rFonts w:ascii="Symbol" w:hAnsi="Symbol" w:cs="Symbol" w:hint="default"/>
    </w:rPr>
  </w:style>
  <w:style w:type="character" w:customStyle="1" w:styleId="WW8Num42z0">
    <w:name w:val="WW8Num42z0"/>
    <w:rPr>
      <w:rFonts w:ascii="Times New Roman" w:hAnsi="Times New Roman" w:cs="Times New Roman" w:hint="default"/>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2z3">
    <w:name w:val="WW8Num42z3"/>
    <w:rPr>
      <w:rFonts w:ascii="Symbol" w:hAnsi="Symbol" w:cs="Symbol" w:hint="default"/>
    </w:rPr>
  </w:style>
  <w:style w:type="character" w:customStyle="1" w:styleId="WW8Num43z0">
    <w:name w:val="WW8Num43z0"/>
    <w:rPr>
      <w:rFonts w:ascii="Times New Roman" w:hAnsi="Times New Roman" w:cs="Times New Roman"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3z3">
    <w:name w:val="WW8Num43z3"/>
    <w:rPr>
      <w:rFonts w:ascii="Symbol" w:hAnsi="Symbol" w:cs="Symbol" w:hint="default"/>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hint="default"/>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Times New Roman" w:hAnsi="Times New Roman" w:cs="Times New Roman"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ascii="Times New Roman" w:hAnsi="Times New Roman" w:cs="Times New Roman"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ascii="Times New Roman" w:hAnsi="Times New Roman" w:cs="Times New Roman"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8z3">
    <w:name w:val="WW8Num48z3"/>
    <w:rPr>
      <w:rFonts w:ascii="Symbol" w:hAnsi="Symbol" w:cs="Symbol" w:hint="default"/>
    </w:rPr>
  </w:style>
  <w:style w:type="character" w:customStyle="1" w:styleId="WW8Num49z0">
    <w:name w:val="WW8Num49z0"/>
    <w:rPr>
      <w:rFonts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Times New Roman" w:hAnsi="Times New Roman" w:cs="Times New Roman" w:hint="default"/>
    </w:rPr>
  </w:style>
  <w:style w:type="character" w:customStyle="1" w:styleId="WW8Num50z1">
    <w:name w:val="WW8Num50z1"/>
    <w:rPr>
      <w:rFonts w:ascii="Courier New" w:hAnsi="Courier New" w:cs="Courier New" w:hint="default"/>
    </w:rPr>
  </w:style>
  <w:style w:type="character" w:customStyle="1" w:styleId="WW8Num50z2">
    <w:name w:val="WW8Num50z2"/>
    <w:rPr>
      <w:rFonts w:ascii="Wingdings" w:hAnsi="Wingdings" w:cs="Wingdings" w:hint="default"/>
    </w:rPr>
  </w:style>
  <w:style w:type="character" w:customStyle="1" w:styleId="WW8Num50z3">
    <w:name w:val="WW8Num50z3"/>
    <w:rPr>
      <w:rFonts w:ascii="Symbol" w:hAnsi="Symbol" w:cs="Symbol" w:hint="default"/>
    </w:rPr>
  </w:style>
  <w:style w:type="character" w:customStyle="1" w:styleId="WW8Num51z0">
    <w:name w:val="WW8Num51z0"/>
    <w:rPr>
      <w:rFonts w:hint="default"/>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Times New Roman" w:eastAsia="MS Mincho" w:hAnsi="Times New Roman" w:cs="Times New Roman" w:hint="default"/>
      <w:color w:val="000000"/>
      <w:lang w:eastAsia="hu-HU"/>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rPr>
      <w:rFonts w:ascii="Symbol" w:hAnsi="Symbol" w:cs="Symbol" w:hint="default"/>
    </w:rPr>
  </w:style>
  <w:style w:type="character" w:customStyle="1" w:styleId="WW8Num53z0">
    <w:name w:val="WW8Num53z0"/>
    <w:rPr>
      <w:rFonts w:hint="default"/>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4z3">
    <w:name w:val="WW8Num54z3"/>
    <w:rPr>
      <w:rFonts w:ascii="Symbol" w:hAnsi="Symbol" w:cs="Symbol" w:hint="default"/>
    </w:rPr>
  </w:style>
  <w:style w:type="character" w:customStyle="1" w:styleId="WW8Num55z0">
    <w:name w:val="WW8Num55z0"/>
    <w:rPr>
      <w:rFonts w:ascii="Times New Roman" w:hAnsi="Times New Roman" w:cs="Times New Roman" w:hint="default"/>
    </w:rPr>
  </w:style>
  <w:style w:type="character" w:customStyle="1" w:styleId="WW8Num55z1">
    <w:name w:val="WW8Num55z1"/>
    <w:rPr>
      <w:rFonts w:ascii="Courier New" w:hAnsi="Courier New" w:cs="Courier New" w:hint="default"/>
    </w:rPr>
  </w:style>
  <w:style w:type="character" w:customStyle="1" w:styleId="WW8Num55z2">
    <w:name w:val="WW8Num55z2"/>
    <w:rPr>
      <w:rFonts w:ascii="Wingdings" w:hAnsi="Wingdings" w:cs="Wingdings" w:hint="default"/>
    </w:rPr>
  </w:style>
  <w:style w:type="character" w:customStyle="1" w:styleId="WW8Num55z3">
    <w:name w:val="WW8Num55z3"/>
    <w:rPr>
      <w:rFonts w:ascii="Symbol" w:hAnsi="Symbol" w:cs="Symbol" w:hint="default"/>
    </w:rPr>
  </w:style>
  <w:style w:type="character" w:customStyle="1" w:styleId="WW8Num56z0">
    <w:name w:val="WW8Num56z0"/>
    <w:rPr>
      <w:rFonts w:ascii="Times New Roman" w:eastAsia="MS Mincho" w:hAnsi="Times New Roman" w:cs="Times New Roman" w:hint="default"/>
    </w:rPr>
  </w:style>
  <w:style w:type="character" w:customStyle="1" w:styleId="WW8Num56z1">
    <w:name w:val="WW8Num56z1"/>
    <w:rPr>
      <w:rFonts w:ascii="Courier New" w:hAnsi="Courier New" w:cs="Courier New" w:hint="default"/>
    </w:rPr>
  </w:style>
  <w:style w:type="character" w:customStyle="1" w:styleId="WW8Num56z2">
    <w:name w:val="WW8Num56z2"/>
    <w:rPr>
      <w:rFonts w:ascii="Wingdings" w:hAnsi="Wingdings" w:cs="Wingdings" w:hint="default"/>
    </w:rPr>
  </w:style>
  <w:style w:type="character" w:customStyle="1" w:styleId="WW8Num56z3">
    <w:name w:val="WW8Num56z3"/>
    <w:rPr>
      <w:rFonts w:ascii="Symbol" w:hAnsi="Symbol" w:cs="Symbol" w:hint="default"/>
    </w:rPr>
  </w:style>
  <w:style w:type="character" w:customStyle="1" w:styleId="WW8Num57z0">
    <w:name w:val="WW8Num57z0"/>
    <w:rPr>
      <w:rFonts w:ascii="Times New Roman" w:hAnsi="Times New Roman" w:cs="Times New Roman"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ascii="Times New Roman" w:hAnsi="Times New Roman" w:cs="Times New Roman"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WW8Num59z0">
    <w:name w:val="WW8Num59z0"/>
    <w:rPr>
      <w:rFont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eastAsia="MS Mincho" w:hint="default"/>
      <w:bCs/>
      <w:iCs/>
      <w:lang w:eastAsia="hu-HU"/>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hint="default"/>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1z3">
    <w:name w:val="WW8Num61z3"/>
    <w:rPr>
      <w:rFonts w:ascii="Symbol" w:hAnsi="Symbol" w:cs="Symbol" w:hint="default"/>
    </w:rPr>
  </w:style>
  <w:style w:type="character" w:customStyle="1" w:styleId="WW8Num62z0">
    <w:name w:val="WW8Num62z0"/>
    <w:rPr>
      <w:rFonts w:ascii="Times New Roman" w:hAnsi="Times New Roman" w:cs="Times New Roman"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2z3">
    <w:name w:val="WW8Num62z3"/>
    <w:rPr>
      <w:rFonts w:ascii="Symbol" w:hAnsi="Symbol" w:cs="Symbol" w:hint="default"/>
    </w:rPr>
  </w:style>
  <w:style w:type="character" w:customStyle="1" w:styleId="WW8Num63z0">
    <w:name w:val="WW8Num63z0"/>
    <w:rPr>
      <w:rFont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Times New Roman" w:hAnsi="Times New Roman" w:cs="Times New Roman" w:hint="default"/>
    </w:rPr>
  </w:style>
  <w:style w:type="character" w:customStyle="1" w:styleId="WW8Num64z1">
    <w:name w:val="WW8Num64z1"/>
    <w:rPr>
      <w:rFonts w:ascii="Courier New" w:hAnsi="Courier New" w:cs="Courier New" w:hint="default"/>
    </w:rPr>
  </w:style>
  <w:style w:type="character" w:customStyle="1" w:styleId="WW8Num64z2">
    <w:name w:val="WW8Num64z2"/>
    <w:rPr>
      <w:rFonts w:ascii="Wingdings" w:hAnsi="Wingdings" w:cs="Wingdings" w:hint="default"/>
    </w:rPr>
  </w:style>
  <w:style w:type="character" w:customStyle="1" w:styleId="WW8Num64z3">
    <w:name w:val="WW8Num64z3"/>
    <w:rPr>
      <w:rFonts w:ascii="Symbol" w:hAnsi="Symbol" w:cs="Symbol" w:hint="default"/>
    </w:rPr>
  </w:style>
  <w:style w:type="character" w:customStyle="1" w:styleId="WW8Num65z0">
    <w:name w:val="WW8Num65z0"/>
    <w:rPr>
      <w:rFonts w:ascii="Times New Roman" w:hAnsi="Times New Roman" w:cs="Times New Roman" w:hint="default"/>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5z3">
    <w:name w:val="WW8Num65z3"/>
    <w:rPr>
      <w:rFonts w:ascii="Symbol" w:hAnsi="Symbol" w:cs="Symbol" w:hint="default"/>
    </w:rPr>
  </w:style>
  <w:style w:type="character" w:customStyle="1" w:styleId="WW8Num66z0">
    <w:name w:val="WW8Num66z0"/>
    <w:rPr>
      <w:rFonts w:ascii="Times New Roman" w:hAnsi="Times New Roman" w:cs="Times New Roman" w:hint="default"/>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6z3">
    <w:name w:val="WW8Num66z3"/>
    <w:rPr>
      <w:rFonts w:ascii="Symbol" w:hAnsi="Symbol" w:cs="Symbol" w:hint="default"/>
    </w:rPr>
  </w:style>
  <w:style w:type="character" w:customStyle="1" w:styleId="Bekezdsalapbettpusa2">
    <w:name w:val="Bekezdés alapbetűtípusa2"/>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1">
    <w:name w:val="WW8Num15z1"/>
  </w:style>
  <w:style w:type="character" w:customStyle="1" w:styleId="WW8Num15z2">
    <w:name w:val="WW8Num15z2"/>
  </w:style>
  <w:style w:type="character" w:customStyle="1" w:styleId="WW8Num15z3">
    <w:name w:val="WW8Num15z3"/>
    <w:rPr>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67z0">
    <w:name w:val="WW8Num67z0"/>
    <w:rPr>
      <w:rFonts w:ascii="Times New Roman" w:hAnsi="Times New Roman" w:cs="Times New Roman" w:hint="default"/>
      <w:b w:val="0"/>
      <w:i w:val="0"/>
      <w:sz w:val="24"/>
      <w:szCs w:val="24"/>
      <w:highlight w:val="yellow"/>
    </w:rPr>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8z0">
    <w:name w:val="WW8Num68z0"/>
    <w:rPr>
      <w:rFonts w:ascii="Times New Roman" w:hAnsi="Times New Roman" w:cs="Times New Roman" w:hint="default"/>
      <w:b w:val="0"/>
      <w:i w:val="0"/>
      <w:sz w:val="24"/>
      <w:szCs w:val="24"/>
    </w:rPr>
  </w:style>
  <w:style w:type="character" w:customStyle="1" w:styleId="WW8Num68z1">
    <w:name w:val="WW8Num68z1"/>
    <w:rPr>
      <w:rFonts w:ascii="Courier New" w:hAnsi="Courier New" w:cs="Courier New" w:hint="default"/>
    </w:rPr>
  </w:style>
  <w:style w:type="character" w:customStyle="1" w:styleId="WW8Num68z2">
    <w:name w:val="WW8Num68z2"/>
    <w:rPr>
      <w:rFonts w:ascii="Wingdings" w:hAnsi="Wingdings" w:cs="Wingdings" w:hint="default"/>
    </w:rPr>
  </w:style>
  <w:style w:type="character" w:customStyle="1" w:styleId="WW8Num68z3">
    <w:name w:val="WW8Num68z3"/>
    <w:rPr>
      <w:rFonts w:ascii="Symbol" w:hAnsi="Symbol" w:cs="Symbol" w:hint="default"/>
    </w:rPr>
  </w:style>
  <w:style w:type="character" w:customStyle="1" w:styleId="WW8Num69z0">
    <w:name w:val="WW8Num69z0"/>
    <w:rPr>
      <w:rFonts w:ascii="Times New Roman" w:eastAsia="Times New Roman" w:hAnsi="Times New Roman" w:cs="Times New Roman" w:hint="default"/>
      <w:highlight w:val="yellow"/>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Times New Roman" w:hint="default"/>
    </w:rPr>
  </w:style>
  <w:style w:type="character" w:customStyle="1" w:styleId="WW8Num69z3">
    <w:name w:val="WW8Num69z3"/>
    <w:rPr>
      <w:rFonts w:ascii="Symbol" w:hAnsi="Symbol" w:cs="Times New Roman" w:hint="default"/>
    </w:rPr>
  </w:style>
  <w:style w:type="character" w:customStyle="1" w:styleId="WW8Num70z0">
    <w:name w:val="WW8Num70z0"/>
    <w:rPr>
      <w:rFonts w:hint="default"/>
      <w:b/>
      <w:bCs/>
      <w:i w:val="0"/>
      <w:iCs w:val="0"/>
      <w:caps w:val="0"/>
      <w:smallCaps w:val="0"/>
      <w:strike w:val="0"/>
      <w:dstrike w:val="0"/>
      <w:outline w:val="0"/>
      <w:shadow w:val="0"/>
      <w:color w:val="auto"/>
      <w:spacing w:val="0"/>
      <w:w w:val="100"/>
      <w:kern w:val="1"/>
      <w:position w:val="0"/>
      <w:sz w:val="24"/>
      <w:szCs w:val="24"/>
      <w:u w:val="none"/>
      <w:vertAlign w:val="baseline"/>
      <w:em w:val="no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Times New Roman" w:eastAsia="MS Mincho" w:hAnsi="Times New Roman" w:cs="Times New Roman" w:hint="default"/>
      <w:color w:val="000000"/>
      <w:highlight w:val="yellow"/>
    </w:rPr>
  </w:style>
  <w:style w:type="character" w:customStyle="1" w:styleId="WW8Num71z1">
    <w:name w:val="WW8Num71z1"/>
    <w:rPr>
      <w:rFonts w:ascii="Courier New" w:hAnsi="Courier New" w:cs="Courier New" w:hint="default"/>
    </w:rPr>
  </w:style>
  <w:style w:type="character" w:customStyle="1" w:styleId="WW8Num71z2">
    <w:name w:val="WW8Num71z2"/>
    <w:rPr>
      <w:rFonts w:ascii="Wingdings" w:hAnsi="Wingdings" w:cs="Wingdings" w:hint="default"/>
    </w:rPr>
  </w:style>
  <w:style w:type="character" w:customStyle="1" w:styleId="WW8Num71z3">
    <w:name w:val="WW8Num71z3"/>
    <w:rPr>
      <w:rFonts w:ascii="Symbol" w:hAnsi="Symbol" w:cs="Symbol" w:hint="default"/>
    </w:rPr>
  </w:style>
  <w:style w:type="character" w:customStyle="1" w:styleId="WW8Num72z0">
    <w:name w:val="WW8Num72z0"/>
    <w:rPr>
      <w:rFonts w:ascii="Times New Roman" w:hAnsi="Times New Roman" w:cs="Times New Roman" w:hint="default"/>
    </w:rPr>
  </w:style>
  <w:style w:type="character" w:customStyle="1" w:styleId="WW8Num72z1">
    <w:name w:val="WW8Num72z1"/>
    <w:rPr>
      <w:rFonts w:ascii="Courier New" w:hAnsi="Courier New" w:cs="Courier New" w:hint="default"/>
    </w:rPr>
  </w:style>
  <w:style w:type="character" w:customStyle="1" w:styleId="WW8Num72z2">
    <w:name w:val="WW8Num72z2"/>
    <w:rPr>
      <w:rFonts w:ascii="Wingdings" w:hAnsi="Wingdings" w:cs="Wingdings" w:hint="default"/>
    </w:rPr>
  </w:style>
  <w:style w:type="character" w:customStyle="1" w:styleId="WW8Num72z3">
    <w:name w:val="WW8Num72z3"/>
    <w:rPr>
      <w:rFonts w:ascii="Symbol" w:hAnsi="Symbol" w:cs="Symbol" w:hint="default"/>
    </w:rPr>
  </w:style>
  <w:style w:type="character" w:customStyle="1" w:styleId="WW8Num73z0">
    <w:name w:val="WW8Num73z0"/>
    <w:rPr>
      <w:rFonts w:ascii="Times New Roman" w:hAnsi="Times New Roman" w:cs="Times New Roman" w:hint="default"/>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hint="default"/>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Times New Roman" w:hAnsi="Times New Roman" w:cs="Times New Roman" w:hint="default"/>
    </w:rPr>
  </w:style>
  <w:style w:type="character" w:customStyle="1" w:styleId="WW8Num75z1">
    <w:name w:val="WW8Num75z1"/>
    <w:rPr>
      <w:rFonts w:ascii="Courier New" w:hAnsi="Courier New" w:cs="Courier New" w:hint="default"/>
    </w:rPr>
  </w:style>
  <w:style w:type="character" w:customStyle="1" w:styleId="WW8Num75z2">
    <w:name w:val="WW8Num75z2"/>
    <w:rPr>
      <w:rFonts w:ascii="Wingdings" w:hAnsi="Wingdings" w:cs="Wingdings" w:hint="default"/>
    </w:rPr>
  </w:style>
  <w:style w:type="character" w:customStyle="1" w:styleId="WW8Num75z3">
    <w:name w:val="WW8Num75z3"/>
    <w:rPr>
      <w:rFonts w:ascii="Symbol" w:hAnsi="Symbol" w:cs="Symbol" w:hint="default"/>
    </w:rPr>
  </w:style>
  <w:style w:type="character" w:customStyle="1" w:styleId="WW8Num76z0">
    <w:name w:val="WW8Num76z0"/>
    <w:rPr>
      <w:rFonts w:ascii="Times New Roman" w:hAnsi="Times New Roman" w:cs="Times New Roman" w:hint="default"/>
    </w:rPr>
  </w:style>
  <w:style w:type="character" w:customStyle="1" w:styleId="WW8Num76z1">
    <w:name w:val="WW8Num76z1"/>
    <w:rPr>
      <w:rFonts w:ascii="Courier New" w:hAnsi="Courier New" w:cs="Courier New" w:hint="default"/>
    </w:rPr>
  </w:style>
  <w:style w:type="character" w:customStyle="1" w:styleId="WW8Num76z2">
    <w:name w:val="WW8Num76z2"/>
    <w:rPr>
      <w:rFonts w:ascii="Wingdings" w:hAnsi="Wingdings" w:cs="Wingdings" w:hint="default"/>
    </w:rPr>
  </w:style>
  <w:style w:type="character" w:customStyle="1" w:styleId="WW8Num76z3">
    <w:name w:val="WW8Num76z3"/>
    <w:rPr>
      <w:rFonts w:ascii="Symbol" w:hAnsi="Symbol" w:cs="Symbol" w:hint="default"/>
    </w:rPr>
  </w:style>
  <w:style w:type="character" w:customStyle="1" w:styleId="WW8Num77z0">
    <w:name w:val="WW8Num77z0"/>
    <w:rPr>
      <w:rFonts w:ascii="Times New Roman" w:eastAsia="Times New Roman" w:hAnsi="Times New Roman" w:cs="Times New Roman" w:hint="default"/>
    </w:rPr>
  </w:style>
  <w:style w:type="character" w:customStyle="1" w:styleId="WW8Num77z1">
    <w:name w:val="WW8Num77z1"/>
    <w:rPr>
      <w:rFonts w:ascii="Courier New" w:hAnsi="Courier New" w:cs="Courier New" w:hint="default"/>
    </w:rPr>
  </w:style>
  <w:style w:type="character" w:customStyle="1" w:styleId="WW8Num77z2">
    <w:name w:val="WW8Num77z2"/>
    <w:rPr>
      <w:rFonts w:ascii="Wingdings" w:hAnsi="Wingdings" w:cs="Wingdings" w:hint="default"/>
    </w:rPr>
  </w:style>
  <w:style w:type="character" w:customStyle="1" w:styleId="WW8Num77z3">
    <w:name w:val="WW8Num77z3"/>
    <w:rPr>
      <w:rFonts w:ascii="Symbol" w:hAnsi="Symbol" w:cs="Symbol" w:hint="default"/>
    </w:rPr>
  </w:style>
  <w:style w:type="character" w:customStyle="1" w:styleId="WW8Num78z0">
    <w:name w:val="WW8Num78z0"/>
    <w:rPr>
      <w:rFonts w:ascii="Times New Roman" w:hAnsi="Times New Roman" w:cs="Times New Roman" w:hint="default"/>
      <w:b w:val="0"/>
      <w:i w:val="0"/>
      <w:sz w:val="24"/>
      <w:szCs w:val="24"/>
    </w:rPr>
  </w:style>
  <w:style w:type="character" w:customStyle="1" w:styleId="WW8Num78z1">
    <w:name w:val="WW8Num78z1"/>
    <w:rPr>
      <w:rFonts w:ascii="Courier New" w:hAnsi="Courier New" w:cs="Courier New" w:hint="default"/>
    </w:rPr>
  </w:style>
  <w:style w:type="character" w:customStyle="1" w:styleId="WW8Num78z2">
    <w:name w:val="WW8Num78z2"/>
    <w:rPr>
      <w:rFonts w:ascii="Wingdings" w:hAnsi="Wingdings" w:cs="Wingdings" w:hint="default"/>
    </w:rPr>
  </w:style>
  <w:style w:type="character" w:customStyle="1" w:styleId="WW8Num78z3">
    <w:name w:val="WW8Num78z3"/>
    <w:rPr>
      <w:rFonts w:ascii="Symbol" w:hAnsi="Symbol" w:cs="Symbol" w:hint="default"/>
    </w:rPr>
  </w:style>
  <w:style w:type="character" w:customStyle="1" w:styleId="WW8Num79z0">
    <w:name w:val="WW8Num79z0"/>
    <w:rPr>
      <w:rFonts w:hint="default"/>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Times New Roman" w:hAnsi="Times New Roman" w:cs="Times New Roman" w:hint="default"/>
      <w:b w:val="0"/>
      <w:i w:val="0"/>
      <w:sz w:val="24"/>
      <w:szCs w:val="24"/>
    </w:rPr>
  </w:style>
  <w:style w:type="character" w:customStyle="1" w:styleId="WW8Num80z1">
    <w:name w:val="WW8Num80z1"/>
    <w:rPr>
      <w:rFonts w:ascii="Courier New" w:hAnsi="Courier New" w:cs="Courier New" w:hint="default"/>
    </w:rPr>
  </w:style>
  <w:style w:type="character" w:customStyle="1" w:styleId="WW8Num80z2">
    <w:name w:val="WW8Num80z2"/>
    <w:rPr>
      <w:rFonts w:ascii="Wingdings" w:hAnsi="Wingdings" w:cs="Wingdings" w:hint="default"/>
    </w:rPr>
  </w:style>
  <w:style w:type="character" w:customStyle="1" w:styleId="WW8Num80z3">
    <w:name w:val="WW8Num80z3"/>
    <w:rPr>
      <w:rFonts w:ascii="Symbol" w:hAnsi="Symbol" w:cs="Symbol" w:hint="default"/>
    </w:rPr>
  </w:style>
  <w:style w:type="character" w:customStyle="1" w:styleId="WW8Num81z0">
    <w:name w:val="WW8Num81z0"/>
    <w:rPr>
      <w:rFonts w:ascii="Times New Roman" w:eastAsia="Times New Roman" w:hAnsi="Times New Roman" w:cs="Times New Roman" w:hint="default"/>
    </w:rPr>
  </w:style>
  <w:style w:type="character" w:customStyle="1" w:styleId="WW8Num81z1">
    <w:name w:val="WW8Num81z1"/>
    <w:rPr>
      <w:rFonts w:ascii="Courier New" w:hAnsi="Courier New" w:cs="Courier New" w:hint="default"/>
    </w:rPr>
  </w:style>
  <w:style w:type="character" w:customStyle="1" w:styleId="WW8Num81z2">
    <w:name w:val="WW8Num81z2"/>
    <w:rPr>
      <w:rFonts w:ascii="Wingdings" w:hAnsi="Wingdings" w:cs="Wingdings" w:hint="default"/>
    </w:rPr>
  </w:style>
  <w:style w:type="character" w:customStyle="1" w:styleId="WW8Num81z3">
    <w:name w:val="WW8Num81z3"/>
    <w:rPr>
      <w:rFonts w:ascii="Symbol" w:hAnsi="Symbol" w:cs="Symbol" w:hint="default"/>
    </w:rPr>
  </w:style>
  <w:style w:type="character" w:customStyle="1" w:styleId="WW8Num82z0">
    <w:name w:val="WW8Num82z0"/>
    <w:rPr>
      <w:rFonts w:hint="default"/>
      <w:b/>
      <w:bCs/>
      <w:i w:val="0"/>
      <w:iCs w:val="0"/>
      <w:caps w:val="0"/>
      <w:smallCaps w:val="0"/>
      <w:strike w:val="0"/>
      <w:dstrike w:val="0"/>
      <w:outline w:val="0"/>
      <w:shadow w:val="0"/>
      <w:color w:val="auto"/>
      <w:spacing w:val="0"/>
      <w:w w:val="100"/>
      <w:kern w:val="1"/>
      <w:position w:val="0"/>
      <w:sz w:val="24"/>
      <w:szCs w:val="24"/>
      <w:u w:val="none"/>
      <w:vertAlign w:val="baseline"/>
      <w:em w:val="none"/>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Times New Roman" w:eastAsia="Times New Roman" w:hAnsi="Times New Roman" w:cs="Times New Roman" w:hint="default"/>
    </w:rPr>
  </w:style>
  <w:style w:type="character" w:customStyle="1" w:styleId="WW8Num83z1">
    <w:name w:val="WW8Num83z1"/>
    <w:rPr>
      <w:rFonts w:ascii="Courier New" w:hAnsi="Courier New" w:cs="Courier New" w:hint="default"/>
    </w:rPr>
  </w:style>
  <w:style w:type="character" w:customStyle="1" w:styleId="WW8Num83z2">
    <w:name w:val="WW8Num83z2"/>
    <w:rPr>
      <w:rFonts w:ascii="Wingdings" w:hAnsi="Wingdings" w:cs="Times New Roman" w:hint="default"/>
    </w:rPr>
  </w:style>
  <w:style w:type="character" w:customStyle="1" w:styleId="WW8Num83z3">
    <w:name w:val="WW8Num83z3"/>
    <w:rPr>
      <w:rFonts w:ascii="Symbol" w:hAnsi="Symbol" w:cs="Times New Roman" w:hint="default"/>
    </w:rPr>
  </w:style>
  <w:style w:type="character" w:customStyle="1" w:styleId="WW8Num84z0">
    <w:name w:val="WW8Num84z0"/>
    <w:rPr>
      <w:rFonts w:ascii="Times New Roman" w:eastAsia="Times New Roman" w:hAnsi="Times New Roman" w:cs="Times New Roman" w:hint="default"/>
      <w:color w:val="000000"/>
      <w:highlight w:val="yellow"/>
    </w:rPr>
  </w:style>
  <w:style w:type="character" w:customStyle="1" w:styleId="WW8Num84z1">
    <w:name w:val="WW8Num84z1"/>
    <w:rPr>
      <w:rFonts w:ascii="Courier New" w:hAnsi="Courier New" w:cs="Courier New" w:hint="default"/>
    </w:rPr>
  </w:style>
  <w:style w:type="character" w:customStyle="1" w:styleId="WW8Num84z2">
    <w:name w:val="WW8Num84z2"/>
    <w:rPr>
      <w:rFonts w:ascii="Wingdings" w:hAnsi="Wingdings" w:cs="Wingdings" w:hint="default"/>
    </w:rPr>
  </w:style>
  <w:style w:type="character" w:customStyle="1" w:styleId="WW8Num84z3">
    <w:name w:val="WW8Num84z3"/>
    <w:rPr>
      <w:rFonts w:ascii="Symbol" w:hAnsi="Symbol" w:cs="Symbol" w:hint="default"/>
    </w:rPr>
  </w:style>
  <w:style w:type="character" w:customStyle="1" w:styleId="WW8Num85z0">
    <w:name w:val="WW8Num85z0"/>
    <w:rPr>
      <w:rFonts w:ascii="Times New Roman" w:hAnsi="Times New Roman" w:cs="Times New Roman" w:hint="default"/>
      <w:b w:val="0"/>
      <w:i w:val="0"/>
      <w:sz w:val="24"/>
      <w:szCs w:val="24"/>
    </w:rPr>
  </w:style>
  <w:style w:type="character" w:customStyle="1" w:styleId="WW8Num85z1">
    <w:name w:val="WW8Num85z1"/>
    <w:rPr>
      <w:rFonts w:ascii="Courier New" w:hAnsi="Courier New" w:cs="Courier New" w:hint="default"/>
    </w:rPr>
  </w:style>
  <w:style w:type="character" w:customStyle="1" w:styleId="WW8Num85z2">
    <w:name w:val="WW8Num85z2"/>
    <w:rPr>
      <w:rFonts w:ascii="Wingdings" w:hAnsi="Wingdings" w:cs="Wingdings" w:hint="default"/>
    </w:rPr>
  </w:style>
  <w:style w:type="character" w:customStyle="1" w:styleId="WW8Num85z3">
    <w:name w:val="WW8Num85z3"/>
    <w:rPr>
      <w:rFonts w:ascii="Symbol" w:hAnsi="Symbol" w:cs="Symbol" w:hint="default"/>
    </w:rPr>
  </w:style>
  <w:style w:type="character" w:customStyle="1" w:styleId="Bekezdsalapbettpusa1">
    <w:name w:val="Bekezdés alapbetűtípusa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9z1">
    <w:name w:val="WW8Num9z1"/>
    <w:rPr>
      <w:rFonts w:ascii="Symbol" w:hAnsi="Symbol" w:cs="Symbol"/>
      <w:b/>
      <w:bCs/>
      <w:i w:val="0"/>
      <w:iCs w:val="0"/>
      <w:caps w:val="0"/>
      <w:smallCaps w:val="0"/>
      <w:strike w:val="0"/>
      <w:dstrike w:val="0"/>
      <w:outline w:val="0"/>
      <w:shadow w:val="0"/>
      <w:color w:val="auto"/>
      <w:spacing w:val="0"/>
      <w:w w:val="100"/>
      <w:kern w:val="1"/>
      <w:position w:val="0"/>
      <w:sz w:val="24"/>
      <w:szCs w:val="24"/>
      <w:u w:val="none"/>
      <w:vertAlign w:val="baseline"/>
      <w:em w:val="none"/>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4z3">
    <w:name w:val="WW8Num14z3"/>
    <w:rPr>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1">
    <w:name w:val="WW8Num25z1"/>
    <w:rPr>
      <w:rFonts w:ascii="Symbol" w:hAnsi="Symbol" w:cs="Symbol"/>
      <w:b/>
      <w:bCs/>
      <w:i w:val="0"/>
      <w:iCs w:val="0"/>
      <w:caps w:val="0"/>
      <w:smallCaps w:val="0"/>
      <w:strike w:val="0"/>
      <w:dstrike w:val="0"/>
      <w:outline w:val="0"/>
      <w:shadow w:val="0"/>
      <w:color w:val="auto"/>
      <w:spacing w:val="0"/>
      <w:w w:val="100"/>
      <w:kern w:val="1"/>
      <w:position w:val="0"/>
      <w:sz w:val="24"/>
      <w:szCs w:val="24"/>
      <w:u w:val="none"/>
      <w:vertAlign w:val="baseline"/>
      <w:em w:val="none"/>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0z1">
    <w:name w:val="WW8Num30z1"/>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2">
    <w:name w:val="WW8Num34z2"/>
    <w:rPr>
      <w:rFonts w:ascii="Symbol" w:hAnsi="Symbol" w:cs="Symbol"/>
    </w:rPr>
  </w:style>
  <w:style w:type="character" w:customStyle="1" w:styleId="WW8Num34z3">
    <w:name w:val="WW8Num34z3"/>
    <w:rPr>
      <w:rFonts w:ascii="Times New Roman" w:eastAsia="Times New Roman" w:hAnsi="Times New Roman" w:cs="Times New Roman"/>
    </w:rPr>
  </w:style>
  <w:style w:type="character" w:customStyle="1" w:styleId="WW-Bekezdsalapbettpusa">
    <w:name w:val="WW-Bekezdés alapbetűtípusa"/>
  </w:style>
  <w:style w:type="character" w:customStyle="1" w:styleId="CharChar">
    <w:name w:val=" Char Char"/>
    <w:rPr>
      <w:sz w:val="24"/>
      <w:szCs w:val="12"/>
      <w:lang w:val="hu-HU" w:bidi="ar-SA"/>
    </w:rPr>
  </w:style>
  <w:style w:type="character" w:customStyle="1" w:styleId="Jegyzethivatkozs1">
    <w:name w:val="Jegyzethivatkozás1"/>
    <w:rPr>
      <w:sz w:val="16"/>
      <w:szCs w:val="16"/>
    </w:rPr>
  </w:style>
  <w:style w:type="character" w:styleId="Oldalszm">
    <w:name w:val="page number"/>
    <w:basedOn w:val="WW-Bekezdsalapbettpusa"/>
  </w:style>
  <w:style w:type="character" w:customStyle="1" w:styleId="Lbjegyzet-karakterek">
    <w:name w:val="Lábjegyzet-karakterek"/>
    <w:rPr>
      <w:vertAlign w:val="superscript"/>
    </w:rPr>
  </w:style>
  <w:style w:type="character" w:customStyle="1" w:styleId="Lbjegyzet-hivatkozs1">
    <w:name w:val="Lábjegyzet-hivatkozás1"/>
    <w:rPr>
      <w:vertAlign w:val="superscript"/>
    </w:rPr>
  </w:style>
  <w:style w:type="character" w:customStyle="1" w:styleId="Vgjegyzet-karakterek">
    <w:name w:val="Végjegyzet-karakterek"/>
    <w:rPr>
      <w:vertAlign w:val="superscript"/>
    </w:rPr>
  </w:style>
  <w:style w:type="character" w:customStyle="1" w:styleId="WW-Vgjegyzet-karakterek">
    <w:name w:val="WW-Végjegyzet-karakterek"/>
  </w:style>
  <w:style w:type="character" w:customStyle="1" w:styleId="Jegyzethivatkozs2">
    <w:name w:val="Jegyzethivatkozás2"/>
    <w:rPr>
      <w:sz w:val="16"/>
      <w:szCs w:val="16"/>
    </w:rPr>
  </w:style>
  <w:style w:type="character" w:customStyle="1" w:styleId="LbjegyzetszvegChar">
    <w:name w:val="Lábjegyzetszöveg Char"/>
  </w:style>
  <w:style w:type="character" w:customStyle="1" w:styleId="ListaszerbekezdsChar">
    <w:name w:val="Listaszerű bekezdés Char"/>
    <w:rPr>
      <w:sz w:val="24"/>
      <w:szCs w:val="24"/>
    </w:rPr>
  </w:style>
  <w:style w:type="character" w:customStyle="1" w:styleId="lfejChar">
    <w:name w:val="Élőfej Char"/>
    <w:rPr>
      <w:sz w:val="24"/>
      <w:szCs w:val="12"/>
    </w:rPr>
  </w:style>
  <w:style w:type="character" w:customStyle="1" w:styleId="Felsorolsjel">
    <w:name w:val="Felsorolásjel"/>
    <w:rPr>
      <w:rFonts w:ascii="OpenSymbol" w:eastAsia="OpenSymbol" w:hAnsi="OpenSymbol" w:cs="OpenSymbol"/>
    </w:rPr>
  </w:style>
  <w:style w:type="paragraph" w:customStyle="1" w:styleId="Cmsor">
    <w:name w:val="Címsor"/>
    <w:basedOn w:val="Norml"/>
    <w:next w:val="Szvegtrzs"/>
    <w:pPr>
      <w:keepNext/>
      <w:spacing w:before="240" w:after="120"/>
    </w:pPr>
    <w:rPr>
      <w:rFonts w:ascii="Arial" w:eastAsia="Lucida Sans Unicode" w:hAnsi="Arial" w:cs="Tahoma"/>
      <w:sz w:val="28"/>
      <w:szCs w:val="28"/>
    </w:rPr>
  </w:style>
  <w:style w:type="paragraph" w:styleId="Szvegtrzs">
    <w:name w:val="Body Text"/>
    <w:basedOn w:val="Norml"/>
    <w:pPr>
      <w:spacing w:after="120"/>
    </w:pPr>
  </w:style>
  <w:style w:type="paragraph" w:styleId="Lista">
    <w:name w:val="List"/>
    <w:basedOn w:val="Norml"/>
    <w:pPr>
      <w:spacing w:after="120"/>
      <w:ind w:left="283" w:hanging="283"/>
      <w:jc w:val="both"/>
    </w:pPr>
    <w:rPr>
      <w:color w:val="000000"/>
      <w:szCs w:val="20"/>
    </w:rPr>
  </w:style>
  <w:style w:type="paragraph" w:styleId="Kpalrs">
    <w:name w:val="caption"/>
    <w:basedOn w:val="Norml"/>
    <w:qFormat/>
    <w:pPr>
      <w:suppressLineNumbers/>
      <w:spacing w:before="120" w:after="120"/>
    </w:pPr>
    <w:rPr>
      <w:rFonts w:cs="Arial"/>
      <w:i/>
      <w:iCs/>
    </w:rPr>
  </w:style>
  <w:style w:type="paragraph" w:customStyle="1" w:styleId="Trgymutat">
    <w:name w:val="Tárgymutató"/>
    <w:basedOn w:val="Norml"/>
    <w:pPr>
      <w:suppressLineNumbers/>
    </w:pPr>
    <w:rPr>
      <w:rFonts w:cs="Tahoma"/>
    </w:rPr>
  </w:style>
  <w:style w:type="paragraph" w:customStyle="1" w:styleId="Kpalrs1">
    <w:name w:val="Képaláírás1"/>
    <w:basedOn w:val="Norml"/>
    <w:pPr>
      <w:suppressLineNumbers/>
      <w:spacing w:before="120" w:after="120"/>
    </w:pPr>
    <w:rPr>
      <w:rFonts w:cs="Tahoma"/>
      <w:i/>
      <w:iCs/>
    </w:rPr>
  </w:style>
  <w:style w:type="paragraph" w:styleId="NormlWeb">
    <w:name w:val="Normal (Web)"/>
    <w:basedOn w:val="Norml"/>
    <w:pPr>
      <w:numPr>
        <w:numId w:val="4"/>
      </w:numPr>
    </w:pPr>
    <w:rPr>
      <w:color w:val="000000"/>
    </w:rPr>
  </w:style>
  <w:style w:type="paragraph" w:styleId="TJ1">
    <w:name w:val="toc 1"/>
    <w:basedOn w:val="Norml"/>
    <w:next w:val="Norml"/>
    <w:pPr>
      <w:numPr>
        <w:numId w:val="8"/>
      </w:numPr>
      <w:tabs>
        <w:tab w:val="left" w:pos="3258"/>
        <w:tab w:val="left" w:pos="4544"/>
        <w:tab w:val="right" w:pos="11610"/>
      </w:tabs>
      <w:spacing w:before="120" w:after="120"/>
      <w:ind w:left="2550" w:hanging="1134"/>
      <w:jc w:val="both"/>
    </w:pPr>
    <w:rPr>
      <w:b/>
      <w:szCs w:val="12"/>
      <w:lang w:val="hu-HU"/>
    </w:rPr>
  </w:style>
  <w:style w:type="paragraph" w:styleId="lfej">
    <w:name w:val="header"/>
    <w:basedOn w:val="Norml"/>
    <w:pPr>
      <w:tabs>
        <w:tab w:val="center" w:pos="4536"/>
        <w:tab w:val="right" w:pos="9072"/>
      </w:tabs>
      <w:spacing w:before="280" w:after="280"/>
      <w:jc w:val="both"/>
    </w:pPr>
    <w:rPr>
      <w:szCs w:val="12"/>
    </w:rPr>
  </w:style>
  <w:style w:type="paragraph" w:customStyle="1" w:styleId="Szmozottlista1">
    <w:name w:val="Számozott lista1"/>
    <w:basedOn w:val="Norml"/>
    <w:pPr>
      <w:numPr>
        <w:numId w:val="3"/>
      </w:numPr>
      <w:tabs>
        <w:tab w:val="left" w:pos="567"/>
      </w:tabs>
      <w:spacing w:before="120" w:after="120"/>
    </w:pPr>
  </w:style>
  <w:style w:type="paragraph" w:customStyle="1" w:styleId="Lista21">
    <w:name w:val="Lista 21"/>
    <w:basedOn w:val="Norml"/>
    <w:pPr>
      <w:numPr>
        <w:numId w:val="6"/>
      </w:numPr>
      <w:spacing w:after="120"/>
      <w:jc w:val="both"/>
    </w:pPr>
  </w:style>
  <w:style w:type="paragraph" w:customStyle="1" w:styleId="Szmozottlista31">
    <w:name w:val="Számozott lista 31"/>
    <w:basedOn w:val="Norml"/>
    <w:pPr>
      <w:keepNext/>
      <w:numPr>
        <w:numId w:val="2"/>
      </w:numPr>
      <w:tabs>
        <w:tab w:val="left" w:pos="1287"/>
      </w:tabs>
      <w:ind w:left="360" w:firstLine="0"/>
    </w:pPr>
  </w:style>
  <w:style w:type="paragraph" w:styleId="Szvegtrzsbehzssal">
    <w:name w:val="Body Text Indent"/>
    <w:basedOn w:val="Norml"/>
    <w:pPr>
      <w:numPr>
        <w:numId w:val="7"/>
      </w:numPr>
      <w:pBdr>
        <w:top w:val="single" w:sz="8" w:space="1" w:color="000000" w:shadow="1"/>
        <w:left w:val="single" w:sz="8" w:space="4" w:color="000000" w:shadow="1"/>
        <w:bottom w:val="single" w:sz="8" w:space="1" w:color="000000" w:shadow="1"/>
        <w:right w:val="single" w:sz="8" w:space="4" w:color="000000" w:shadow="1"/>
      </w:pBdr>
      <w:ind w:left="567" w:right="567" w:firstLine="0"/>
    </w:pPr>
    <w:rPr>
      <w:szCs w:val="12"/>
    </w:rPr>
  </w:style>
  <w:style w:type="paragraph" w:customStyle="1" w:styleId="Szvegtrzs31">
    <w:name w:val="Szövegtörzs 31"/>
    <w:basedOn w:val="Norml"/>
    <w:pPr>
      <w:spacing w:after="120"/>
    </w:pPr>
    <w:rPr>
      <w:sz w:val="16"/>
      <w:szCs w:val="16"/>
    </w:rPr>
  </w:style>
  <w:style w:type="paragraph" w:customStyle="1" w:styleId="Szvegtrzsbehzssal21">
    <w:name w:val="Szövegtörzs behúzással 21"/>
    <w:basedOn w:val="Norml"/>
    <w:pPr>
      <w:spacing w:after="120" w:line="480" w:lineRule="auto"/>
      <w:ind w:left="283"/>
    </w:pPr>
  </w:style>
  <w:style w:type="paragraph" w:customStyle="1" w:styleId="Csakszveg1">
    <w:name w:val="Csak szöveg1"/>
    <w:basedOn w:val="Norml"/>
    <w:rPr>
      <w:rFonts w:ascii="Courier New" w:hAnsi="Courier New" w:cs="Courier New"/>
      <w:sz w:val="20"/>
      <w:szCs w:val="20"/>
    </w:rPr>
  </w:style>
  <w:style w:type="paragraph" w:customStyle="1" w:styleId="Paragrafus">
    <w:name w:val="Paragrafus"/>
    <w:basedOn w:val="Norml"/>
    <w:pPr>
      <w:numPr>
        <w:numId w:val="5"/>
      </w:numPr>
      <w:spacing w:before="120" w:after="120"/>
      <w:jc w:val="both"/>
    </w:pPr>
  </w:style>
  <w:style w:type="paragraph" w:customStyle="1" w:styleId="NormalWeb">
    <w:name w:val="Normal (Web)"/>
    <w:basedOn w:val="Norml"/>
    <w:pPr>
      <w:numPr>
        <w:numId w:val="5"/>
      </w:numPr>
      <w:spacing w:before="100" w:after="100"/>
    </w:pPr>
    <w:rPr>
      <w:color w:val="000000"/>
      <w:szCs w:val="20"/>
    </w:rPr>
  </w:style>
  <w:style w:type="paragraph" w:customStyle="1" w:styleId="StlusSzvegtrzsBal063cmEltte12ptSorkzszimpla">
    <w:name w:val="Stílus Szövegtörzs + Bal:  063 cm Előtte:  12 pt Sorköz:  szimpla"/>
    <w:basedOn w:val="Szvegtrzs"/>
    <w:pPr>
      <w:widowControl w:val="0"/>
      <w:tabs>
        <w:tab w:val="right" w:leader="dot" w:pos="9429"/>
      </w:tabs>
      <w:spacing w:before="240" w:after="0"/>
      <w:ind w:left="357"/>
      <w:jc w:val="both"/>
    </w:pPr>
  </w:style>
  <w:style w:type="paragraph" w:styleId="Lbjegyzetszveg">
    <w:name w:val="footnote text"/>
    <w:basedOn w:val="Norml"/>
    <w:pPr>
      <w:spacing w:before="280" w:after="280"/>
      <w:jc w:val="both"/>
    </w:pPr>
    <w:rPr>
      <w:sz w:val="20"/>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spacing w:after="120" w:line="480" w:lineRule="auto"/>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customStyle="1" w:styleId="Kerettartalom">
    <w:name w:val="Kerettartalom"/>
    <w:basedOn w:val="Szvegtrzs"/>
  </w:style>
  <w:style w:type="paragraph" w:customStyle="1" w:styleId="Jegyzetszveg1">
    <w:name w:val="Jegyzetszöveg1"/>
    <w:basedOn w:val="Norml"/>
    <w:rPr>
      <w:sz w:val="20"/>
      <w:szCs w:val="20"/>
    </w:rPr>
  </w:style>
  <w:style w:type="paragraph" w:styleId="Megjegyzstrgya">
    <w:name w:val="annotation subject"/>
    <w:basedOn w:val="Jegyzetszveg1"/>
    <w:next w:val="Jegyzetszveg1"/>
    <w:rPr>
      <w:b/>
      <w:bCs/>
    </w:rPr>
  </w:style>
  <w:style w:type="paragraph" w:styleId="Buborkszveg">
    <w:name w:val="Balloon Text"/>
    <w:basedOn w:val="Norml"/>
    <w:rPr>
      <w:rFonts w:ascii="Tahoma" w:hAnsi="Tahoma" w:cs="Tahoma"/>
      <w:sz w:val="16"/>
      <w:szCs w:val="16"/>
    </w:rPr>
  </w:style>
  <w:style w:type="paragraph" w:customStyle="1" w:styleId="Csakszveg2">
    <w:name w:val="Csak szöveg2"/>
    <w:basedOn w:val="Norml"/>
    <w:pPr>
      <w:suppressAutoHyphens w:val="0"/>
    </w:pPr>
    <w:rPr>
      <w:rFonts w:ascii="Courier New" w:hAnsi="Courier New" w:cs="Courier New"/>
      <w:sz w:val="20"/>
      <w:szCs w:val="20"/>
    </w:rPr>
  </w:style>
  <w:style w:type="paragraph" w:styleId="Listaszerbekezds">
    <w:name w:val="List Paragraph"/>
    <w:basedOn w:val="Norml"/>
    <w:qFormat/>
    <w:pPr>
      <w:ind w:left="708"/>
    </w:pPr>
  </w:style>
  <w:style w:type="paragraph" w:customStyle="1" w:styleId="Felsorols1">
    <w:name w:val="Felsorolás1"/>
    <w:basedOn w:val="Norml"/>
    <w:pPr>
      <w:tabs>
        <w:tab w:val="clear" w:pos="708"/>
        <w:tab w:val="left" w:pos="-284"/>
        <w:tab w:val="left" w:pos="567"/>
      </w:tabs>
      <w:suppressAutoHyphens w:val="0"/>
      <w:ind w:left="567"/>
      <w:jc w:val="both"/>
    </w:pPr>
    <w:rPr>
      <w:rFonts w:eastAsia="MS Mincho"/>
    </w:rPr>
  </w:style>
  <w:style w:type="paragraph" w:customStyle="1" w:styleId="Default">
    <w:name w:val="Default"/>
    <w:pPr>
      <w:suppressAutoHyphens/>
      <w:autoSpaceDE w:val="0"/>
    </w:pPr>
    <w:rPr>
      <w:rFonts w:ascii="Franklin Gothic Book" w:eastAsia="Calibri" w:hAnsi="Franklin Gothic Book" w:cs="Franklin Gothic Book"/>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7313</Words>
  <Characters>50464</Characters>
  <Application>Microsoft Office Word</Application>
  <DocSecurity>0</DocSecurity>
  <Lines>420</Lines>
  <Paragraphs>115</Paragraphs>
  <ScaleCrop>false</ScaleCrop>
  <Company/>
  <LinksUpToDate>false</LinksUpToDate>
  <CharactersWithSpaces>57662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SEGÉDANYAG</dc:title>
  <dc:creator>dr. Szemes Balázs</dc:creator>
  <cp:lastModifiedBy>Kri</cp:lastModifiedBy>
  <cp:revision>2</cp:revision>
  <cp:lastPrinted>2009-06-22T15:37:00Z</cp:lastPrinted>
  <dcterms:created xsi:type="dcterms:W3CDTF">2018-06-22T07:15:00Z</dcterms:created>
  <dcterms:modified xsi:type="dcterms:W3CDTF">2018-06-22T07:15:00Z</dcterms:modified>
</cp:coreProperties>
</file>